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3B978" w14:textId="745C7E94" w:rsidR="004266CA" w:rsidRDefault="00FB5B4D">
      <w:pPr>
        <w:ind w:left="2086"/>
      </w:pPr>
      <w:r>
        <w:pict w14:anchorId="6E5CD37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alt="" style="position:absolute;left:0;text-align:left;margin-left:259.05pt;margin-top:.5pt;width:74.65pt;height:82.55pt;z-index:-251659776;mso-wrap-edited:f;mso-width-percent:0;mso-height-percent:0;mso-position-horizontal-relative:page;mso-width-percent:0;mso-height-percent:0">
            <v:imagedata r:id="rId7" o:title=""/>
            <w10:wrap anchorx="page"/>
          </v:shape>
        </w:pict>
      </w:r>
      <w:r w:rsidR="0009255D">
        <w:rPr>
          <w:noProof/>
        </w:rPr>
        <w:drawing>
          <wp:inline distT="0" distB="0" distL="0" distR="0" wp14:anchorId="2EAB7D7E" wp14:editId="1B70DB2B">
            <wp:extent cx="1057275" cy="1057275"/>
            <wp:effectExtent l="0" t="0" r="9525" b="9525"/>
            <wp:docPr id="179110548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1105488" name="Picture 1791105488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pict w14:anchorId="61EFE581">
          <v:shape id="_x0000_s2051" type="#_x0000_t75" alt="" style="position:absolute;left:0;text-align:left;margin-left:357pt;margin-top:74.35pt;width:90.7pt;height:81.95pt;z-index:-251658752;mso-wrap-edited:f;mso-width-percent:0;mso-height-percent:0;mso-position-horizontal-relative:page;mso-position-vertical-relative:page;mso-width-percent:0;mso-height-percent:0">
            <v:imagedata r:id="rId9" o:title=""/>
            <w10:wrap anchorx="page" anchory="page"/>
          </v:shape>
        </w:pict>
      </w:r>
    </w:p>
    <w:p w14:paraId="14DEF322" w14:textId="77777777" w:rsidR="004266CA" w:rsidRDefault="004266CA">
      <w:pPr>
        <w:spacing w:before="3" w:line="100" w:lineRule="exact"/>
        <w:rPr>
          <w:sz w:val="11"/>
          <w:szCs w:val="11"/>
        </w:rPr>
      </w:pPr>
    </w:p>
    <w:p w14:paraId="1A8C8C83" w14:textId="77777777" w:rsidR="00590931" w:rsidRDefault="00590931">
      <w:pPr>
        <w:spacing w:line="340" w:lineRule="exact"/>
        <w:ind w:left="2006" w:right="1965"/>
        <w:jc w:val="center"/>
        <w:rPr>
          <w:rFonts w:ascii="Calibri" w:eastAsia="Calibri" w:hAnsi="Calibri" w:cs="Calibri"/>
          <w:b/>
          <w:color w:val="FF3200"/>
          <w:sz w:val="36"/>
          <w:szCs w:val="36"/>
        </w:rPr>
      </w:pPr>
    </w:p>
    <w:p w14:paraId="48221E37" w14:textId="0D8986F5" w:rsidR="004266CA" w:rsidRDefault="00000000">
      <w:pPr>
        <w:spacing w:line="340" w:lineRule="exact"/>
        <w:ind w:left="2006" w:right="1965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color w:val="FF3200"/>
          <w:sz w:val="28"/>
          <w:szCs w:val="28"/>
        </w:rPr>
        <w:t>2026</w:t>
      </w:r>
      <w:r>
        <w:rPr>
          <w:b/>
          <w:color w:val="FF3200"/>
          <w:spacing w:val="-8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color w:val="FF3200"/>
          <w:spacing w:val="1"/>
          <w:sz w:val="28"/>
          <w:szCs w:val="28"/>
        </w:rPr>
        <w:t>Janu</w:t>
      </w:r>
      <w:r>
        <w:rPr>
          <w:rFonts w:ascii="Calibri" w:eastAsia="Calibri" w:hAnsi="Calibri" w:cs="Calibri"/>
          <w:b/>
          <w:color w:val="FF3200"/>
          <w:spacing w:val="-2"/>
          <w:sz w:val="28"/>
          <w:szCs w:val="28"/>
        </w:rPr>
        <w:t>a</w:t>
      </w:r>
      <w:r>
        <w:rPr>
          <w:rFonts w:ascii="Calibri" w:eastAsia="Calibri" w:hAnsi="Calibri" w:cs="Calibri"/>
          <w:b/>
          <w:color w:val="FF3200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b/>
          <w:color w:val="FF3200"/>
          <w:sz w:val="28"/>
          <w:szCs w:val="28"/>
        </w:rPr>
        <w:t>y</w:t>
      </w:r>
      <w:r>
        <w:rPr>
          <w:b/>
          <w:color w:val="FF3200"/>
          <w:spacing w:val="-8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color w:val="FF3200"/>
          <w:sz w:val="28"/>
          <w:szCs w:val="28"/>
        </w:rPr>
        <w:t>S</w:t>
      </w:r>
      <w:r>
        <w:rPr>
          <w:rFonts w:ascii="Calibri" w:eastAsia="Calibri" w:hAnsi="Calibri" w:cs="Calibri"/>
          <w:b/>
          <w:color w:val="FF3200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b/>
          <w:color w:val="FF3200"/>
          <w:sz w:val="28"/>
          <w:szCs w:val="28"/>
        </w:rPr>
        <w:t>f</w:t>
      </w:r>
      <w:r>
        <w:rPr>
          <w:rFonts w:ascii="Calibri" w:eastAsia="Calibri" w:hAnsi="Calibri" w:cs="Calibri"/>
          <w:b/>
          <w:color w:val="FF3200"/>
          <w:spacing w:val="1"/>
          <w:sz w:val="28"/>
          <w:szCs w:val="28"/>
        </w:rPr>
        <w:t>t</w:t>
      </w:r>
      <w:r>
        <w:rPr>
          <w:rFonts w:ascii="Calibri" w:eastAsia="Calibri" w:hAnsi="Calibri" w:cs="Calibri"/>
          <w:b/>
          <w:color w:val="FF3200"/>
          <w:sz w:val="28"/>
          <w:szCs w:val="28"/>
        </w:rPr>
        <w:t>w</w:t>
      </w:r>
      <w:r>
        <w:rPr>
          <w:rFonts w:ascii="Calibri" w:eastAsia="Calibri" w:hAnsi="Calibri" w:cs="Calibri"/>
          <w:b/>
          <w:color w:val="FF3200"/>
          <w:spacing w:val="-2"/>
          <w:sz w:val="28"/>
          <w:szCs w:val="28"/>
        </w:rPr>
        <w:t>a</w:t>
      </w:r>
      <w:r>
        <w:rPr>
          <w:rFonts w:ascii="Calibri" w:eastAsia="Calibri" w:hAnsi="Calibri" w:cs="Calibri"/>
          <w:b/>
          <w:color w:val="FF3200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b/>
          <w:color w:val="FF3200"/>
          <w:sz w:val="28"/>
          <w:szCs w:val="28"/>
        </w:rPr>
        <w:t>e</w:t>
      </w:r>
      <w:r>
        <w:rPr>
          <w:b/>
          <w:color w:val="FF3200"/>
          <w:spacing w:val="-7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color w:val="FF3200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b/>
          <w:color w:val="FF3200"/>
          <w:spacing w:val="-2"/>
          <w:sz w:val="28"/>
          <w:szCs w:val="28"/>
        </w:rPr>
        <w:t>e</w:t>
      </w:r>
      <w:r>
        <w:rPr>
          <w:rFonts w:ascii="Calibri" w:eastAsia="Calibri" w:hAnsi="Calibri" w:cs="Calibri"/>
          <w:b/>
          <w:color w:val="FF3200"/>
          <w:spacing w:val="1"/>
          <w:sz w:val="28"/>
          <w:szCs w:val="28"/>
        </w:rPr>
        <w:t>tr</w:t>
      </w:r>
      <w:r>
        <w:rPr>
          <w:rFonts w:ascii="Calibri" w:eastAsia="Calibri" w:hAnsi="Calibri" w:cs="Calibri"/>
          <w:b/>
          <w:color w:val="FF3200"/>
          <w:spacing w:val="-2"/>
          <w:sz w:val="28"/>
          <w:szCs w:val="28"/>
        </w:rPr>
        <w:t>e</w:t>
      </w:r>
      <w:r>
        <w:rPr>
          <w:rFonts w:ascii="Calibri" w:eastAsia="Calibri" w:hAnsi="Calibri" w:cs="Calibri"/>
          <w:b/>
          <w:color w:val="FF3200"/>
          <w:spacing w:val="1"/>
          <w:sz w:val="28"/>
          <w:szCs w:val="28"/>
        </w:rPr>
        <w:t>a</w:t>
      </w:r>
      <w:r>
        <w:rPr>
          <w:rFonts w:ascii="Calibri" w:eastAsia="Calibri" w:hAnsi="Calibri" w:cs="Calibri"/>
          <w:b/>
          <w:color w:val="FF3200"/>
          <w:sz w:val="28"/>
          <w:szCs w:val="28"/>
        </w:rPr>
        <w:t>t</w:t>
      </w:r>
      <w:r>
        <w:rPr>
          <w:b/>
          <w:color w:val="FF3200"/>
          <w:spacing w:val="-6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color w:val="FF3200"/>
          <w:sz w:val="28"/>
          <w:szCs w:val="28"/>
        </w:rPr>
        <w:t>w</w:t>
      </w:r>
      <w:r>
        <w:rPr>
          <w:rFonts w:ascii="Calibri" w:eastAsia="Calibri" w:hAnsi="Calibri" w:cs="Calibri"/>
          <w:b/>
          <w:color w:val="FF3200"/>
          <w:spacing w:val="-2"/>
          <w:sz w:val="28"/>
          <w:szCs w:val="28"/>
        </w:rPr>
        <w:t>i</w:t>
      </w:r>
      <w:r>
        <w:rPr>
          <w:rFonts w:ascii="Calibri" w:eastAsia="Calibri" w:hAnsi="Calibri" w:cs="Calibri"/>
          <w:b/>
          <w:color w:val="FF3200"/>
          <w:spacing w:val="1"/>
          <w:sz w:val="28"/>
          <w:szCs w:val="28"/>
        </w:rPr>
        <w:t>t</w:t>
      </w:r>
      <w:r>
        <w:rPr>
          <w:rFonts w:ascii="Calibri" w:eastAsia="Calibri" w:hAnsi="Calibri" w:cs="Calibri"/>
          <w:b/>
          <w:color w:val="FF3200"/>
          <w:sz w:val="28"/>
          <w:szCs w:val="28"/>
        </w:rPr>
        <w:t>h</w:t>
      </w:r>
      <w:r>
        <w:rPr>
          <w:b/>
          <w:color w:val="FF3200"/>
          <w:spacing w:val="-7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color w:val="FF3200"/>
          <w:spacing w:val="1"/>
          <w:sz w:val="28"/>
          <w:szCs w:val="28"/>
        </w:rPr>
        <w:t>A</w:t>
      </w:r>
      <w:r>
        <w:rPr>
          <w:rFonts w:ascii="Calibri" w:eastAsia="Calibri" w:hAnsi="Calibri" w:cs="Calibri"/>
          <w:b/>
          <w:color w:val="FF3200"/>
          <w:spacing w:val="-2"/>
          <w:sz w:val="28"/>
          <w:szCs w:val="28"/>
        </w:rPr>
        <w:t>ma</w:t>
      </w:r>
      <w:r>
        <w:rPr>
          <w:rFonts w:ascii="Calibri" w:eastAsia="Calibri" w:hAnsi="Calibri" w:cs="Calibri"/>
          <w:b/>
          <w:color w:val="FF3200"/>
          <w:spacing w:val="1"/>
          <w:sz w:val="28"/>
          <w:szCs w:val="28"/>
        </w:rPr>
        <w:t>nd</w:t>
      </w:r>
      <w:r>
        <w:rPr>
          <w:rFonts w:ascii="Calibri" w:eastAsia="Calibri" w:hAnsi="Calibri" w:cs="Calibri"/>
          <w:b/>
          <w:color w:val="FF3200"/>
          <w:sz w:val="28"/>
          <w:szCs w:val="28"/>
        </w:rPr>
        <w:t>a</w:t>
      </w:r>
      <w:r>
        <w:rPr>
          <w:b/>
          <w:color w:val="FF3200"/>
          <w:spacing w:val="-7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color w:val="FF3200"/>
          <w:spacing w:val="-2"/>
          <w:sz w:val="28"/>
          <w:szCs w:val="28"/>
        </w:rPr>
        <w:t>a</w:t>
      </w:r>
      <w:r>
        <w:rPr>
          <w:rFonts w:ascii="Calibri" w:eastAsia="Calibri" w:hAnsi="Calibri" w:cs="Calibri"/>
          <w:b/>
          <w:color w:val="FF3200"/>
          <w:spacing w:val="1"/>
          <w:sz w:val="28"/>
          <w:szCs w:val="28"/>
        </w:rPr>
        <w:t>n</w:t>
      </w:r>
      <w:r>
        <w:rPr>
          <w:rFonts w:ascii="Calibri" w:eastAsia="Calibri" w:hAnsi="Calibri" w:cs="Calibri"/>
          <w:b/>
          <w:color w:val="FF3200"/>
          <w:sz w:val="28"/>
          <w:szCs w:val="28"/>
        </w:rPr>
        <w:t>d</w:t>
      </w:r>
      <w:r>
        <w:rPr>
          <w:b/>
          <w:color w:val="FF3200"/>
          <w:spacing w:val="-7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color w:val="FF3200"/>
          <w:sz w:val="28"/>
          <w:szCs w:val="28"/>
        </w:rPr>
        <w:t>T</w:t>
      </w:r>
      <w:r>
        <w:rPr>
          <w:rFonts w:ascii="Calibri" w:eastAsia="Calibri" w:hAnsi="Calibri" w:cs="Calibri"/>
          <w:b/>
          <w:color w:val="FF3200"/>
          <w:spacing w:val="-2"/>
          <w:sz w:val="28"/>
          <w:szCs w:val="28"/>
        </w:rPr>
        <w:t>e</w:t>
      </w:r>
      <w:r>
        <w:rPr>
          <w:rFonts w:ascii="Calibri" w:eastAsia="Calibri" w:hAnsi="Calibri" w:cs="Calibri"/>
          <w:b/>
          <w:color w:val="FF3200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b/>
          <w:color w:val="FF3200"/>
          <w:sz w:val="28"/>
          <w:szCs w:val="28"/>
        </w:rPr>
        <w:t>i</w:t>
      </w:r>
      <w:r w:rsidR="00550D80">
        <w:rPr>
          <w:rFonts w:ascii="Calibri" w:eastAsia="Calibri" w:hAnsi="Calibri" w:cs="Calibri"/>
          <w:b/>
          <w:color w:val="FF3200"/>
          <w:sz w:val="28"/>
          <w:szCs w:val="28"/>
        </w:rPr>
        <w:t xml:space="preserve">  </w:t>
      </w:r>
    </w:p>
    <w:p w14:paraId="5FEE0D07" w14:textId="77777777" w:rsidR="004266CA" w:rsidRDefault="00000000">
      <w:pPr>
        <w:spacing w:line="340" w:lineRule="exact"/>
        <w:ind w:left="2729" w:right="2689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color w:val="653200"/>
          <w:spacing w:val="1"/>
          <w:sz w:val="28"/>
          <w:szCs w:val="28"/>
        </w:rPr>
        <w:t>Fr</w:t>
      </w:r>
      <w:r>
        <w:rPr>
          <w:rFonts w:ascii="Calibri" w:eastAsia="Calibri" w:hAnsi="Calibri" w:cs="Calibri"/>
          <w:b/>
          <w:color w:val="653200"/>
          <w:spacing w:val="-2"/>
          <w:sz w:val="28"/>
          <w:szCs w:val="28"/>
        </w:rPr>
        <w:t>i</w:t>
      </w:r>
      <w:r>
        <w:rPr>
          <w:rFonts w:ascii="Calibri" w:eastAsia="Calibri" w:hAnsi="Calibri" w:cs="Calibri"/>
          <w:b/>
          <w:color w:val="653200"/>
          <w:spacing w:val="1"/>
          <w:sz w:val="28"/>
          <w:szCs w:val="28"/>
        </w:rPr>
        <w:t>da</w:t>
      </w:r>
      <w:r>
        <w:rPr>
          <w:rFonts w:ascii="Calibri" w:eastAsia="Calibri" w:hAnsi="Calibri" w:cs="Calibri"/>
          <w:b/>
          <w:color w:val="653200"/>
          <w:spacing w:val="-1"/>
          <w:sz w:val="28"/>
          <w:szCs w:val="28"/>
        </w:rPr>
        <w:t>y</w:t>
      </w:r>
      <w:r>
        <w:rPr>
          <w:rFonts w:ascii="Calibri" w:eastAsia="Calibri" w:hAnsi="Calibri" w:cs="Calibri"/>
          <w:b/>
          <w:color w:val="653200"/>
          <w:sz w:val="28"/>
          <w:szCs w:val="28"/>
        </w:rPr>
        <w:t>,</w:t>
      </w:r>
      <w:r>
        <w:rPr>
          <w:b/>
          <w:color w:val="653200"/>
          <w:spacing w:val="-8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color w:val="653200"/>
          <w:spacing w:val="1"/>
          <w:sz w:val="28"/>
          <w:szCs w:val="28"/>
        </w:rPr>
        <w:t>J</w:t>
      </w:r>
      <w:r>
        <w:rPr>
          <w:rFonts w:ascii="Calibri" w:eastAsia="Calibri" w:hAnsi="Calibri" w:cs="Calibri"/>
          <w:b/>
          <w:color w:val="653200"/>
          <w:spacing w:val="-2"/>
          <w:sz w:val="28"/>
          <w:szCs w:val="28"/>
        </w:rPr>
        <w:t>a</w:t>
      </w:r>
      <w:r>
        <w:rPr>
          <w:rFonts w:ascii="Calibri" w:eastAsia="Calibri" w:hAnsi="Calibri" w:cs="Calibri"/>
          <w:b/>
          <w:color w:val="653200"/>
          <w:spacing w:val="1"/>
          <w:sz w:val="28"/>
          <w:szCs w:val="28"/>
        </w:rPr>
        <w:t>nu</w:t>
      </w:r>
      <w:r>
        <w:rPr>
          <w:rFonts w:ascii="Calibri" w:eastAsia="Calibri" w:hAnsi="Calibri" w:cs="Calibri"/>
          <w:b/>
          <w:color w:val="653200"/>
          <w:spacing w:val="-2"/>
          <w:sz w:val="28"/>
          <w:szCs w:val="28"/>
        </w:rPr>
        <w:t>a</w:t>
      </w:r>
      <w:r>
        <w:rPr>
          <w:rFonts w:ascii="Calibri" w:eastAsia="Calibri" w:hAnsi="Calibri" w:cs="Calibri"/>
          <w:b/>
          <w:color w:val="653200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b/>
          <w:color w:val="653200"/>
          <w:sz w:val="28"/>
          <w:szCs w:val="28"/>
        </w:rPr>
        <w:t>y</w:t>
      </w:r>
      <w:r>
        <w:rPr>
          <w:b/>
          <w:color w:val="653200"/>
          <w:spacing w:val="-8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color w:val="653200"/>
          <w:sz w:val="28"/>
          <w:szCs w:val="28"/>
        </w:rPr>
        <w:t>30</w:t>
      </w:r>
      <w:r>
        <w:rPr>
          <w:b/>
          <w:color w:val="653200"/>
          <w:spacing w:val="-8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color w:val="653200"/>
          <w:sz w:val="28"/>
          <w:szCs w:val="28"/>
        </w:rPr>
        <w:t>–</w:t>
      </w:r>
      <w:r>
        <w:rPr>
          <w:b/>
          <w:color w:val="653200"/>
          <w:spacing w:val="-6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color w:val="653200"/>
          <w:sz w:val="28"/>
          <w:szCs w:val="28"/>
        </w:rPr>
        <w:t>S</w:t>
      </w:r>
      <w:r>
        <w:rPr>
          <w:rFonts w:ascii="Calibri" w:eastAsia="Calibri" w:hAnsi="Calibri" w:cs="Calibri"/>
          <w:b/>
          <w:color w:val="653200"/>
          <w:spacing w:val="1"/>
          <w:sz w:val="28"/>
          <w:szCs w:val="28"/>
        </w:rPr>
        <w:t>unda</w:t>
      </w:r>
      <w:r>
        <w:rPr>
          <w:rFonts w:ascii="Calibri" w:eastAsia="Calibri" w:hAnsi="Calibri" w:cs="Calibri"/>
          <w:b/>
          <w:color w:val="653200"/>
          <w:sz w:val="28"/>
          <w:szCs w:val="28"/>
        </w:rPr>
        <w:t>y</w:t>
      </w:r>
      <w:r>
        <w:rPr>
          <w:b/>
          <w:color w:val="653200"/>
          <w:spacing w:val="-8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color w:val="653200"/>
          <w:spacing w:val="1"/>
          <w:sz w:val="28"/>
          <w:szCs w:val="28"/>
        </w:rPr>
        <w:t>F</w:t>
      </w:r>
      <w:r>
        <w:rPr>
          <w:rFonts w:ascii="Calibri" w:eastAsia="Calibri" w:hAnsi="Calibri" w:cs="Calibri"/>
          <w:b/>
          <w:color w:val="653200"/>
          <w:spacing w:val="-2"/>
          <w:sz w:val="28"/>
          <w:szCs w:val="28"/>
        </w:rPr>
        <w:t>e</w:t>
      </w:r>
      <w:r>
        <w:rPr>
          <w:rFonts w:ascii="Calibri" w:eastAsia="Calibri" w:hAnsi="Calibri" w:cs="Calibri"/>
          <w:b/>
          <w:color w:val="653200"/>
          <w:spacing w:val="1"/>
          <w:sz w:val="28"/>
          <w:szCs w:val="28"/>
        </w:rPr>
        <w:t>b</w:t>
      </w:r>
      <w:r>
        <w:rPr>
          <w:rFonts w:ascii="Calibri" w:eastAsia="Calibri" w:hAnsi="Calibri" w:cs="Calibri"/>
          <w:b/>
          <w:color w:val="653200"/>
          <w:spacing w:val="-1"/>
          <w:sz w:val="28"/>
          <w:szCs w:val="28"/>
        </w:rPr>
        <w:t>r</w:t>
      </w:r>
      <w:r>
        <w:rPr>
          <w:rFonts w:ascii="Calibri" w:eastAsia="Calibri" w:hAnsi="Calibri" w:cs="Calibri"/>
          <w:b/>
          <w:color w:val="653200"/>
          <w:spacing w:val="1"/>
          <w:sz w:val="28"/>
          <w:szCs w:val="28"/>
        </w:rPr>
        <w:t>u</w:t>
      </w:r>
      <w:r>
        <w:rPr>
          <w:rFonts w:ascii="Calibri" w:eastAsia="Calibri" w:hAnsi="Calibri" w:cs="Calibri"/>
          <w:b/>
          <w:color w:val="653200"/>
          <w:spacing w:val="-2"/>
          <w:sz w:val="28"/>
          <w:szCs w:val="28"/>
        </w:rPr>
        <w:t>a</w:t>
      </w:r>
      <w:r>
        <w:rPr>
          <w:rFonts w:ascii="Calibri" w:eastAsia="Calibri" w:hAnsi="Calibri" w:cs="Calibri"/>
          <w:b/>
          <w:color w:val="653200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b/>
          <w:color w:val="653200"/>
          <w:sz w:val="28"/>
          <w:szCs w:val="28"/>
        </w:rPr>
        <w:t>y</w:t>
      </w:r>
      <w:r>
        <w:rPr>
          <w:b/>
          <w:color w:val="653200"/>
          <w:spacing w:val="-8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color w:val="653200"/>
          <w:sz w:val="28"/>
          <w:szCs w:val="28"/>
        </w:rPr>
        <w:t>4</w:t>
      </w:r>
      <w:r>
        <w:rPr>
          <w:rFonts w:ascii="Calibri" w:eastAsia="Calibri" w:hAnsi="Calibri" w:cs="Calibri"/>
          <w:b/>
          <w:color w:val="653200"/>
          <w:spacing w:val="1"/>
          <w:sz w:val="28"/>
          <w:szCs w:val="28"/>
        </w:rPr>
        <w:t>t</w:t>
      </w:r>
      <w:r>
        <w:rPr>
          <w:rFonts w:ascii="Calibri" w:eastAsia="Calibri" w:hAnsi="Calibri" w:cs="Calibri"/>
          <w:b/>
          <w:color w:val="653200"/>
          <w:sz w:val="28"/>
          <w:szCs w:val="28"/>
        </w:rPr>
        <w:t>h</w:t>
      </w:r>
    </w:p>
    <w:p w14:paraId="4A76B8B5" w14:textId="77777777" w:rsidR="004266CA" w:rsidRDefault="00000000">
      <w:pPr>
        <w:spacing w:before="2"/>
        <w:ind w:left="1500" w:right="1459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color w:val="00B0F0"/>
          <w:sz w:val="24"/>
          <w:szCs w:val="24"/>
        </w:rPr>
        <w:t>F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ea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turin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g</w:t>
      </w:r>
      <w:r>
        <w:rPr>
          <w:b/>
          <w:color w:val="00B0F0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B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R</w:t>
      </w:r>
      <w:r>
        <w:rPr>
          <w:rFonts w:ascii="Calibri" w:eastAsia="Calibri" w:hAnsi="Calibri" w:cs="Calibri"/>
          <w:b/>
          <w:color w:val="00B0F0"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IN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A</w:t>
      </w:r>
      <w:r>
        <w:rPr>
          <w:b/>
          <w:color w:val="00B0F0"/>
          <w:spacing w:val="-1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m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roid</w:t>
      </w:r>
      <w:r>
        <w:rPr>
          <w:rFonts w:ascii="Calibri" w:eastAsia="Calibri" w:hAnsi="Calibri" w:cs="Calibri"/>
          <w:b/>
          <w:color w:val="00B0F0"/>
          <w:spacing w:val="-3"/>
          <w:sz w:val="24"/>
          <w:szCs w:val="24"/>
        </w:rPr>
        <w:t>e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y</w:t>
      </w:r>
      <w:r>
        <w:rPr>
          <w:b/>
          <w:color w:val="00B0F0"/>
          <w:spacing w:val="-1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S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of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b/>
          <w:color w:val="00B0F0"/>
          <w:spacing w:val="2"/>
          <w:sz w:val="24"/>
          <w:szCs w:val="24"/>
        </w:rPr>
        <w:t>w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e</w:t>
      </w:r>
      <w:r>
        <w:rPr>
          <w:b/>
          <w:color w:val="00B0F0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V9</w:t>
      </w:r>
      <w:r>
        <w:rPr>
          <w:b/>
          <w:color w:val="00B0F0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D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color w:val="00B0F0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g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/V9</w:t>
      </w:r>
      <w:r>
        <w:rPr>
          <w:b/>
          <w:color w:val="00B0F0"/>
          <w:spacing w:val="-1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pacing w:val="-2"/>
          <w:w w:val="99"/>
          <w:sz w:val="24"/>
          <w:szCs w:val="24"/>
        </w:rPr>
        <w:t>C</w:t>
      </w:r>
      <w:r>
        <w:rPr>
          <w:rFonts w:ascii="Calibri" w:eastAsia="Calibri" w:hAnsi="Calibri" w:cs="Calibri"/>
          <w:b/>
          <w:color w:val="00B0F0"/>
          <w:spacing w:val="1"/>
          <w:w w:val="99"/>
          <w:sz w:val="24"/>
          <w:szCs w:val="24"/>
        </w:rPr>
        <w:t>r</w:t>
      </w:r>
      <w:r>
        <w:rPr>
          <w:rFonts w:ascii="Calibri" w:eastAsia="Calibri" w:hAnsi="Calibri" w:cs="Calibri"/>
          <w:b/>
          <w:color w:val="00B0F0"/>
          <w:spacing w:val="-1"/>
          <w:w w:val="99"/>
          <w:sz w:val="24"/>
          <w:szCs w:val="24"/>
        </w:rPr>
        <w:t>ea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color w:val="00B0F0"/>
          <w:spacing w:val="1"/>
          <w:w w:val="99"/>
          <w:sz w:val="24"/>
          <w:szCs w:val="24"/>
        </w:rPr>
        <w:t>or</w:t>
      </w:r>
      <w:r>
        <w:rPr>
          <w:rFonts w:ascii="Calibri" w:eastAsia="Calibri" w:hAnsi="Calibri" w:cs="Calibri"/>
          <w:b/>
          <w:color w:val="00B0F0"/>
          <w:w w:val="99"/>
          <w:sz w:val="24"/>
          <w:szCs w:val="24"/>
        </w:rPr>
        <w:t>/V</w:t>
      </w:r>
      <w:r>
        <w:rPr>
          <w:rFonts w:ascii="Calibri" w:eastAsia="Calibri" w:hAnsi="Calibri" w:cs="Calibri"/>
          <w:b/>
          <w:color w:val="00B0F0"/>
          <w:spacing w:val="1"/>
          <w:w w:val="99"/>
          <w:sz w:val="24"/>
          <w:szCs w:val="24"/>
        </w:rPr>
        <w:t>8</w:t>
      </w:r>
      <w:r>
        <w:rPr>
          <w:rFonts w:ascii="Calibri" w:eastAsia="Calibri" w:hAnsi="Calibri" w:cs="Calibri"/>
          <w:b/>
          <w:color w:val="00B0F0"/>
          <w:w w:val="99"/>
          <w:sz w:val="24"/>
          <w:szCs w:val="24"/>
        </w:rPr>
        <w:t>/V7</w:t>
      </w:r>
    </w:p>
    <w:p w14:paraId="4798D890" w14:textId="77777777" w:rsidR="004266CA" w:rsidRDefault="00000000">
      <w:pPr>
        <w:ind w:left="2256" w:right="2304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color w:val="00B04F"/>
          <w:spacing w:val="1"/>
          <w:sz w:val="24"/>
          <w:szCs w:val="24"/>
        </w:rPr>
        <w:t>1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2</w:t>
      </w:r>
      <w:r>
        <w:rPr>
          <w:b/>
          <w:color w:val="00B04F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spacing w:val="-2"/>
          <w:sz w:val="24"/>
          <w:szCs w:val="24"/>
        </w:rPr>
        <w:t>c</w:t>
      </w:r>
      <w:r>
        <w:rPr>
          <w:rFonts w:ascii="Calibri" w:eastAsia="Calibri" w:hAnsi="Calibri" w:cs="Calibri"/>
          <w:b/>
          <w:color w:val="00B04F"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color w:val="00B04F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ss</w:t>
      </w:r>
      <w:r>
        <w:rPr>
          <w:rFonts w:ascii="Calibri" w:eastAsia="Calibri" w:hAnsi="Calibri" w:cs="Calibri"/>
          <w:b/>
          <w:color w:val="00B04F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s,</w:t>
      </w:r>
      <w:r>
        <w:rPr>
          <w:b/>
          <w:color w:val="00B04F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b/>
          <w:color w:val="00B04F"/>
          <w:spacing w:val="1"/>
          <w:sz w:val="24"/>
          <w:szCs w:val="24"/>
        </w:rPr>
        <w:t>roj</w:t>
      </w:r>
      <w:r>
        <w:rPr>
          <w:rFonts w:ascii="Calibri" w:eastAsia="Calibri" w:hAnsi="Calibri" w:cs="Calibri"/>
          <w:b/>
          <w:color w:val="00B04F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color w:val="00B04F"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b/>
          <w:color w:val="00B04F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s,</w:t>
      </w:r>
      <w:r>
        <w:rPr>
          <w:b/>
          <w:color w:val="00B04F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m</w:t>
      </w:r>
      <w:r>
        <w:rPr>
          <w:rFonts w:ascii="Calibri" w:eastAsia="Calibri" w:hAnsi="Calibri" w:cs="Calibri"/>
          <w:b/>
          <w:color w:val="00B04F"/>
          <w:spacing w:val="-1"/>
          <w:sz w:val="24"/>
          <w:szCs w:val="24"/>
        </w:rPr>
        <w:t>ee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t</w:t>
      </w:r>
      <w:r>
        <w:rPr>
          <w:b/>
          <w:color w:val="00B04F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00B04F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d</w:t>
      </w:r>
      <w:r>
        <w:rPr>
          <w:b/>
          <w:color w:val="00B04F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spacing w:val="-1"/>
          <w:sz w:val="24"/>
          <w:szCs w:val="24"/>
        </w:rPr>
        <w:t>g</w:t>
      </w:r>
      <w:r>
        <w:rPr>
          <w:rFonts w:ascii="Calibri" w:eastAsia="Calibri" w:hAnsi="Calibri" w:cs="Calibri"/>
          <w:b/>
          <w:color w:val="00B04F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color w:val="00B04F"/>
          <w:spacing w:val="-1"/>
          <w:sz w:val="24"/>
          <w:szCs w:val="24"/>
        </w:rPr>
        <w:t>ee</w:t>
      </w:r>
      <w:r>
        <w:rPr>
          <w:rFonts w:ascii="Calibri" w:eastAsia="Calibri" w:hAnsi="Calibri" w:cs="Calibri"/>
          <w:b/>
          <w:color w:val="00B04F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s</w:t>
      </w:r>
      <w:r>
        <w:rPr>
          <w:b/>
          <w:color w:val="00B04F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spacing w:val="-1"/>
          <w:sz w:val="24"/>
          <w:szCs w:val="24"/>
        </w:rPr>
        <w:t>an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d</w:t>
      </w:r>
      <w:r>
        <w:rPr>
          <w:b/>
          <w:color w:val="00B04F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a</w:t>
      </w:r>
      <w:r>
        <w:rPr>
          <w:b/>
          <w:color w:val="00B04F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b/>
          <w:color w:val="00B04F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b/>
          <w:color w:val="00B04F"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b/>
          <w:color w:val="00B04F"/>
          <w:spacing w:val="-2"/>
          <w:sz w:val="24"/>
          <w:szCs w:val="24"/>
        </w:rPr>
        <w:t>k</w:t>
      </w:r>
      <w:r>
        <w:rPr>
          <w:rFonts w:ascii="Calibri" w:eastAsia="Calibri" w:hAnsi="Calibri" w:cs="Calibri"/>
          <w:b/>
          <w:color w:val="00B04F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o</w:t>
      </w:r>
      <w:r>
        <w:rPr>
          <w:b/>
          <w:color w:val="00B04F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spacing w:val="1"/>
          <w:w w:val="99"/>
          <w:sz w:val="24"/>
          <w:szCs w:val="24"/>
        </w:rPr>
        <w:t>c</w:t>
      </w:r>
      <w:r>
        <w:rPr>
          <w:rFonts w:ascii="Calibri" w:eastAsia="Calibri" w:hAnsi="Calibri" w:cs="Calibri"/>
          <w:b/>
          <w:color w:val="00B04F"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b/>
          <w:color w:val="00B04F"/>
          <w:spacing w:val="1"/>
          <w:w w:val="99"/>
          <w:sz w:val="24"/>
          <w:szCs w:val="24"/>
        </w:rPr>
        <w:t>oc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k!</w:t>
      </w:r>
    </w:p>
    <w:p w14:paraId="4DB8D9DD" w14:textId="77777777" w:rsidR="004266CA" w:rsidRDefault="004266CA">
      <w:pPr>
        <w:spacing w:before="13" w:line="280" w:lineRule="exact"/>
        <w:rPr>
          <w:sz w:val="28"/>
          <w:szCs w:val="28"/>
        </w:rPr>
      </w:pPr>
    </w:p>
    <w:p w14:paraId="478ACD0D" w14:textId="4232A372" w:rsidR="004266CA" w:rsidRDefault="00000000">
      <w:pPr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FF0000"/>
          <w:sz w:val="22"/>
          <w:szCs w:val="22"/>
          <w:u w:val="single" w:color="FF0000"/>
        </w:rPr>
        <w:t>F</w:t>
      </w:r>
      <w:r>
        <w:rPr>
          <w:rFonts w:ascii="Calibri" w:eastAsia="Calibri" w:hAnsi="Calibri" w:cs="Calibri"/>
          <w:b/>
          <w:color w:val="FF0000"/>
          <w:spacing w:val="1"/>
          <w:sz w:val="22"/>
          <w:szCs w:val="22"/>
          <w:u w:val="single" w:color="FF0000"/>
        </w:rPr>
        <w:t>ri</w:t>
      </w:r>
      <w:r>
        <w:rPr>
          <w:rFonts w:ascii="Calibri" w:eastAsia="Calibri" w:hAnsi="Calibri" w:cs="Calibri"/>
          <w:b/>
          <w:color w:val="FF0000"/>
          <w:spacing w:val="-1"/>
          <w:sz w:val="22"/>
          <w:szCs w:val="22"/>
          <w:u w:val="single" w:color="FF0000"/>
        </w:rPr>
        <w:t>da</w:t>
      </w:r>
      <w:r>
        <w:rPr>
          <w:rFonts w:ascii="Calibri" w:eastAsia="Calibri" w:hAnsi="Calibri" w:cs="Calibri"/>
          <w:b/>
          <w:color w:val="FF0000"/>
          <w:spacing w:val="1"/>
          <w:sz w:val="22"/>
          <w:szCs w:val="22"/>
          <w:u w:val="single" w:color="FF0000"/>
        </w:rPr>
        <w:t>y</w:t>
      </w:r>
      <w:r>
        <w:rPr>
          <w:rFonts w:ascii="Calibri" w:eastAsia="Calibri" w:hAnsi="Calibri" w:cs="Calibri"/>
          <w:b/>
          <w:color w:val="FF0000"/>
          <w:sz w:val="22"/>
          <w:szCs w:val="22"/>
          <w:u w:val="single" w:color="FF0000"/>
        </w:rPr>
        <w:t>,</w:t>
      </w:r>
      <w:r w:rsidR="00214202">
        <w:rPr>
          <w:rFonts w:ascii="Calibri" w:eastAsia="Calibri" w:hAnsi="Calibri" w:cs="Calibri"/>
          <w:b/>
          <w:color w:val="FF0000"/>
          <w:sz w:val="22"/>
          <w:szCs w:val="22"/>
          <w:u w:val="single" w:color="FF0000"/>
        </w:rPr>
        <w:t xml:space="preserve"> </w:t>
      </w:r>
      <w:r>
        <w:rPr>
          <w:rFonts w:ascii="Calibri" w:eastAsia="Calibri" w:hAnsi="Calibri" w:cs="Calibri"/>
          <w:b/>
          <w:color w:val="FF0000"/>
          <w:spacing w:val="-75"/>
          <w:sz w:val="22"/>
          <w:szCs w:val="22"/>
          <w:u w:val="single" w:color="FF0000"/>
        </w:rPr>
        <w:t xml:space="preserve"> </w:t>
      </w:r>
      <w:r>
        <w:rPr>
          <w:rFonts w:ascii="Calibri" w:eastAsia="Calibri" w:hAnsi="Calibri" w:cs="Calibri"/>
          <w:b/>
          <w:color w:val="FF0000"/>
          <w:spacing w:val="-1"/>
          <w:sz w:val="22"/>
          <w:szCs w:val="22"/>
          <w:u w:val="single" w:color="FF0000"/>
        </w:rPr>
        <w:t>Janua</w:t>
      </w:r>
      <w:r>
        <w:rPr>
          <w:rFonts w:ascii="Calibri" w:eastAsia="Calibri" w:hAnsi="Calibri" w:cs="Calibri"/>
          <w:b/>
          <w:color w:val="FF0000"/>
          <w:spacing w:val="1"/>
          <w:sz w:val="22"/>
          <w:szCs w:val="22"/>
          <w:u w:val="single" w:color="FF0000"/>
        </w:rPr>
        <w:t>r</w:t>
      </w:r>
      <w:r>
        <w:rPr>
          <w:rFonts w:ascii="Calibri" w:eastAsia="Calibri" w:hAnsi="Calibri" w:cs="Calibri"/>
          <w:b/>
          <w:color w:val="FF0000"/>
          <w:sz w:val="22"/>
          <w:szCs w:val="22"/>
          <w:u w:val="single" w:color="FF0000"/>
        </w:rPr>
        <w:t>y</w:t>
      </w:r>
      <w:r>
        <w:rPr>
          <w:rFonts w:ascii="Calibri" w:eastAsia="Calibri" w:hAnsi="Calibri" w:cs="Calibri"/>
          <w:b/>
          <w:color w:val="FF0000"/>
          <w:spacing w:val="-72"/>
          <w:sz w:val="22"/>
          <w:szCs w:val="22"/>
          <w:u w:val="single" w:color="FF0000"/>
        </w:rPr>
        <w:t xml:space="preserve"> </w:t>
      </w:r>
      <w:r w:rsidR="00214202">
        <w:rPr>
          <w:rFonts w:ascii="Calibri" w:eastAsia="Calibri" w:hAnsi="Calibri" w:cs="Calibri"/>
          <w:b/>
          <w:color w:val="FF0000"/>
          <w:spacing w:val="-72"/>
          <w:sz w:val="22"/>
          <w:szCs w:val="22"/>
          <w:u w:val="single" w:color="FF0000"/>
        </w:rPr>
        <w:t xml:space="preserve"> </w:t>
      </w:r>
      <w:r w:rsidR="00214202">
        <w:rPr>
          <w:rFonts w:ascii="Calibri" w:eastAsia="Calibri" w:hAnsi="Calibri" w:cs="Calibri"/>
          <w:b/>
          <w:color w:val="FF0000"/>
          <w:spacing w:val="-1"/>
          <w:sz w:val="22"/>
          <w:szCs w:val="22"/>
          <w:u w:val="single" w:color="FF0000"/>
        </w:rPr>
        <w:t xml:space="preserve"> 30th</w:t>
      </w:r>
    </w:p>
    <w:p w14:paraId="32E9366D" w14:textId="77777777" w:rsidR="004266CA" w:rsidRDefault="00000000">
      <w:pPr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pacing w:val="-1"/>
          <w:sz w:val="22"/>
          <w:szCs w:val="22"/>
        </w:rPr>
        <w:t>Mee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b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an</w:t>
      </w:r>
      <w:r>
        <w:rPr>
          <w:rFonts w:ascii="Calibri" w:eastAsia="Calibri" w:hAnsi="Calibri" w:cs="Calibri"/>
          <w:b/>
          <w:sz w:val="22"/>
          <w:szCs w:val="22"/>
        </w:rPr>
        <w:t>d</w:t>
      </w:r>
      <w:r>
        <w:rPr>
          <w:b/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Gr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ee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b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de</w:t>
      </w:r>
      <w:r>
        <w:rPr>
          <w:rFonts w:ascii="Calibri" w:eastAsia="Calibri" w:hAnsi="Calibri" w:cs="Calibri"/>
          <w:b/>
          <w:sz w:val="22"/>
          <w:szCs w:val="22"/>
        </w:rPr>
        <w:t>o</w:t>
      </w:r>
      <w:r>
        <w:rPr>
          <w:b/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–</w:t>
      </w:r>
      <w:r>
        <w:rPr>
          <w:b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e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’</w:t>
      </w:r>
      <w:r>
        <w:rPr>
          <w:rFonts w:ascii="Calibri" w:eastAsia="Calibri" w:hAnsi="Calibri" w:cs="Calibri"/>
          <w:b/>
          <w:sz w:val="22"/>
          <w:szCs w:val="22"/>
        </w:rPr>
        <w:t>s</w:t>
      </w:r>
      <w:r>
        <w:rPr>
          <w:b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s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ho</w:t>
      </w:r>
      <w:r>
        <w:rPr>
          <w:rFonts w:ascii="Calibri" w:eastAsia="Calibri" w:hAnsi="Calibri" w:cs="Calibri"/>
          <w:b/>
          <w:sz w:val="22"/>
          <w:szCs w:val="22"/>
        </w:rPr>
        <w:t>w</w:t>
      </w:r>
      <w:r>
        <w:rPr>
          <w:b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b/>
          <w:sz w:val="22"/>
          <w:szCs w:val="22"/>
        </w:rPr>
        <w:t>p</w:t>
      </w:r>
      <w:r>
        <w:rPr>
          <w:b/>
          <w:spacing w:val="-8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n</w:t>
      </w:r>
      <w:r>
        <w:rPr>
          <w:b/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ou</w:t>
      </w:r>
      <w:r>
        <w:rPr>
          <w:rFonts w:ascii="Calibri" w:eastAsia="Calibri" w:hAnsi="Calibri" w:cs="Calibri"/>
          <w:b/>
          <w:sz w:val="22"/>
          <w:szCs w:val="22"/>
        </w:rPr>
        <w:t>r</w:t>
      </w:r>
      <w:r>
        <w:rPr>
          <w:b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P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J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’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s</w:t>
      </w:r>
      <w:r>
        <w:rPr>
          <w:rFonts w:ascii="Calibri" w:eastAsia="Calibri" w:hAnsi="Calibri" w:cs="Calibri"/>
          <w:b/>
          <w:sz w:val="22"/>
          <w:szCs w:val="22"/>
        </w:rPr>
        <w:t>!</w:t>
      </w:r>
    </w:p>
    <w:p w14:paraId="37D9D11C" w14:textId="77777777" w:rsidR="004266CA" w:rsidRDefault="004266CA">
      <w:pPr>
        <w:spacing w:before="7" w:line="140" w:lineRule="exact"/>
        <w:rPr>
          <w:sz w:val="14"/>
          <w:szCs w:val="14"/>
        </w:rPr>
      </w:pPr>
    </w:p>
    <w:p w14:paraId="3A37ED06" w14:textId="77777777" w:rsidR="004266CA" w:rsidRDefault="00000000">
      <w:pPr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F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rm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>ts</w:t>
      </w:r>
      <w:r>
        <w:rPr>
          <w:b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O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j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b/>
          <w:sz w:val="22"/>
          <w:szCs w:val="22"/>
        </w:rPr>
        <w:t>s</w:t>
      </w:r>
      <w:r>
        <w:rPr>
          <w:b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an</w:t>
      </w:r>
      <w:r>
        <w:rPr>
          <w:rFonts w:ascii="Calibri" w:eastAsia="Calibri" w:hAnsi="Calibri" w:cs="Calibri"/>
          <w:b/>
          <w:sz w:val="22"/>
          <w:szCs w:val="22"/>
        </w:rPr>
        <w:t>d</w:t>
      </w:r>
      <w:r>
        <w:rPr>
          <w:b/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S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z w:val="22"/>
          <w:szCs w:val="22"/>
        </w:rPr>
        <w:t>s</w:t>
      </w:r>
      <w:r>
        <w:rPr>
          <w:b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w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th</w:t>
      </w:r>
      <w:r>
        <w:rPr>
          <w:b/>
          <w:spacing w:val="-8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b/>
          <w:sz w:val="22"/>
          <w:szCs w:val="22"/>
        </w:rPr>
        <w:t>i</w:t>
      </w:r>
    </w:p>
    <w:p w14:paraId="0E8CCE75" w14:textId="77777777" w:rsidR="004266CA" w:rsidRDefault="00000000">
      <w:pPr>
        <w:spacing w:line="260" w:lineRule="exact"/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to</w:t>
      </w:r>
      <w:r>
        <w:rPr>
          <w:rFonts w:ascii="Calibri" w:eastAsia="Calibri" w:hAnsi="Calibri" w:cs="Calibri"/>
          <w:sz w:val="22"/>
          <w:szCs w:val="22"/>
        </w:rPr>
        <w:t>p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pu</w:t>
      </w:r>
      <w:r>
        <w:rPr>
          <w:rFonts w:ascii="Calibri" w:eastAsia="Calibri" w:hAnsi="Calibri" w:cs="Calibri"/>
          <w:sz w:val="22"/>
          <w:szCs w:val="22"/>
        </w:rPr>
        <w:t>rc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as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gn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ow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nd/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spacing w:val="-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spacing w:val="-7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tw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!</w:t>
      </w:r>
      <w:r>
        <w:rPr>
          <w:spacing w:val="-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rn</w:t>
      </w:r>
    </w:p>
    <w:p w14:paraId="4AD918B9" w14:textId="77777777" w:rsidR="004266CA" w:rsidRDefault="00000000">
      <w:pPr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ls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re</w:t>
      </w:r>
      <w:r>
        <w:rPr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gn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pu</w:t>
      </w:r>
      <w:r>
        <w:rPr>
          <w:rFonts w:ascii="Calibri" w:eastAsia="Calibri" w:hAnsi="Calibri" w:cs="Calibri"/>
          <w:sz w:val="22"/>
          <w:szCs w:val="22"/>
        </w:rPr>
        <w:t>rc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ase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are</w:t>
      </w:r>
      <w:r>
        <w:rPr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rr</w:t>
      </w:r>
      <w:r>
        <w:rPr>
          <w:rFonts w:ascii="Calibri" w:eastAsia="Calibri" w:hAnsi="Calibri" w:cs="Calibri"/>
          <w:spacing w:val="-1"/>
          <w:sz w:val="22"/>
          <w:szCs w:val="22"/>
        </w:rPr>
        <w:t>up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05965038" w14:textId="77777777" w:rsidR="004266CA" w:rsidRDefault="004266CA">
      <w:pPr>
        <w:spacing w:before="7" w:line="140" w:lineRule="exact"/>
        <w:rPr>
          <w:sz w:val="14"/>
          <w:szCs w:val="14"/>
        </w:rPr>
      </w:pPr>
    </w:p>
    <w:p w14:paraId="7290341B" w14:textId="77777777" w:rsidR="004266CA" w:rsidRDefault="00000000">
      <w:pPr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oop</w:t>
      </w:r>
      <w:r>
        <w:rPr>
          <w:rFonts w:ascii="Calibri" w:eastAsia="Calibri" w:hAnsi="Calibri" w:cs="Calibri"/>
          <w:b/>
          <w:sz w:val="22"/>
          <w:szCs w:val="22"/>
        </w:rPr>
        <w:t>-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de</w:t>
      </w:r>
      <w:r>
        <w:rPr>
          <w:rFonts w:ascii="Calibri" w:eastAsia="Calibri" w:hAnsi="Calibri" w:cs="Calibri"/>
          <w:b/>
          <w:sz w:val="22"/>
          <w:szCs w:val="22"/>
        </w:rPr>
        <w:t>-L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o</w:t>
      </w:r>
      <w:r>
        <w:rPr>
          <w:b/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ou</w:t>
      </w:r>
      <w:r>
        <w:rPr>
          <w:rFonts w:ascii="Calibri" w:eastAsia="Calibri" w:hAnsi="Calibri" w:cs="Calibri"/>
          <w:b/>
          <w:sz w:val="22"/>
          <w:szCs w:val="22"/>
        </w:rPr>
        <w:t>r</w:t>
      </w:r>
      <w:r>
        <w:rPr>
          <w:b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de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sig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b/>
          <w:sz w:val="22"/>
          <w:szCs w:val="22"/>
        </w:rPr>
        <w:t>s</w:t>
      </w:r>
      <w:r>
        <w:rPr>
          <w:b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wi</w:t>
      </w:r>
      <w:r>
        <w:rPr>
          <w:rFonts w:ascii="Calibri" w:eastAsia="Calibri" w:hAnsi="Calibri" w:cs="Calibri"/>
          <w:b/>
          <w:sz w:val="22"/>
          <w:szCs w:val="22"/>
        </w:rPr>
        <w:t>th</w:t>
      </w:r>
      <w:r>
        <w:rPr>
          <w:b/>
          <w:spacing w:val="-8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b/>
          <w:sz w:val="22"/>
          <w:szCs w:val="22"/>
        </w:rPr>
        <w:t>i</w:t>
      </w:r>
    </w:p>
    <w:p w14:paraId="212BDFC1" w14:textId="77777777" w:rsidR="004266CA" w:rsidRDefault="00000000">
      <w:pPr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Le</w:t>
      </w:r>
      <w:r>
        <w:rPr>
          <w:rFonts w:ascii="Calibri" w:eastAsia="Calibri" w:hAnsi="Calibri" w:cs="Calibri"/>
          <w:sz w:val="22"/>
          <w:szCs w:val="22"/>
        </w:rPr>
        <w:t>arn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fri</w:t>
      </w:r>
      <w:r>
        <w:rPr>
          <w:rFonts w:ascii="Calibri" w:eastAsia="Calibri" w:hAnsi="Calibri" w:cs="Calibri"/>
          <w:spacing w:val="-1"/>
          <w:sz w:val="22"/>
          <w:szCs w:val="22"/>
        </w:rPr>
        <w:t>ng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gn</w:t>
      </w:r>
      <w:r>
        <w:rPr>
          <w:rFonts w:ascii="Calibri" w:eastAsia="Calibri" w:hAnsi="Calibri" w:cs="Calibri"/>
          <w:sz w:val="22"/>
          <w:szCs w:val="22"/>
        </w:rPr>
        <w:t>s.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ass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r.</w:t>
      </w:r>
    </w:p>
    <w:p w14:paraId="2B33B0FA" w14:textId="77777777" w:rsidR="004266CA" w:rsidRDefault="004266CA">
      <w:pPr>
        <w:spacing w:before="9" w:line="260" w:lineRule="exact"/>
        <w:rPr>
          <w:sz w:val="26"/>
          <w:szCs w:val="26"/>
        </w:rPr>
      </w:pPr>
    </w:p>
    <w:p w14:paraId="791933B2" w14:textId="77777777" w:rsidR="004266CA" w:rsidRDefault="00000000">
      <w:pPr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s</w:t>
      </w:r>
      <w:r>
        <w:rPr>
          <w:b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s</w:t>
      </w:r>
      <w:r>
        <w:rPr>
          <w:b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S</w:t>
      </w:r>
      <w:r>
        <w:rPr>
          <w:rFonts w:ascii="Calibri" w:eastAsia="Calibri" w:hAnsi="Calibri" w:cs="Calibri"/>
          <w:b/>
          <w:sz w:val="22"/>
          <w:szCs w:val="22"/>
        </w:rPr>
        <w:t>k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e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b/>
          <w:sz w:val="22"/>
          <w:szCs w:val="22"/>
        </w:rPr>
        <w:t>y</w:t>
      </w:r>
      <w:r>
        <w:rPr>
          <w:b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1</w:t>
      </w:r>
      <w:r>
        <w:rPr>
          <w:b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w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th</w:t>
      </w:r>
      <w:r>
        <w:rPr>
          <w:b/>
          <w:spacing w:val="-8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Am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b/>
          <w:sz w:val="22"/>
          <w:szCs w:val="22"/>
        </w:rPr>
        <w:t>a</w:t>
      </w:r>
    </w:p>
    <w:p w14:paraId="56E11B70" w14:textId="77777777" w:rsidR="004266CA" w:rsidRDefault="00000000">
      <w:pPr>
        <w:ind w:left="120" w:right="6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Le</w:t>
      </w:r>
      <w:r>
        <w:rPr>
          <w:rFonts w:ascii="Calibri" w:eastAsia="Calibri" w:hAnsi="Calibri" w:cs="Calibri"/>
          <w:sz w:val="22"/>
          <w:szCs w:val="22"/>
        </w:rPr>
        <w:t>arn</w:t>
      </w:r>
      <w:r>
        <w:rPr>
          <w:spacing w:val="-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rk</w:t>
      </w:r>
      <w:r>
        <w:rPr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nu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z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l.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spacing w:val="-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asics</w:t>
      </w:r>
      <w:r>
        <w:rPr>
          <w:spacing w:val="-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spacing w:val="-8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ch</w:t>
      </w:r>
      <w:r>
        <w:rPr>
          <w:spacing w:val="-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ng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zo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fac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r.</w:t>
      </w:r>
      <w:r>
        <w:rPr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re</w:t>
      </w:r>
      <w:r>
        <w:rPr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se</w:t>
      </w:r>
      <w:r>
        <w:rPr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spacing w:val="-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n/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c.</w:t>
      </w:r>
      <w:r>
        <w:rPr>
          <w:spacing w:val="-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rac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ph</w:t>
      </w:r>
      <w:r>
        <w:rPr>
          <w:rFonts w:ascii="Calibri" w:eastAsia="Calibri" w:hAnsi="Calibri" w:cs="Calibri"/>
          <w:sz w:val="22"/>
          <w:szCs w:val="22"/>
        </w:rPr>
        <w:t>ic.</w:t>
      </w:r>
    </w:p>
    <w:p w14:paraId="14E6878F" w14:textId="77777777" w:rsidR="004266CA" w:rsidRDefault="004266CA">
      <w:pPr>
        <w:spacing w:before="6" w:line="140" w:lineRule="exact"/>
        <w:rPr>
          <w:sz w:val="14"/>
          <w:szCs w:val="14"/>
        </w:rPr>
      </w:pPr>
    </w:p>
    <w:p w14:paraId="6AEB33B1" w14:textId="77777777" w:rsidR="004266CA" w:rsidRDefault="00000000">
      <w:pPr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s</w:t>
      </w:r>
      <w:r>
        <w:rPr>
          <w:b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s</w:t>
      </w:r>
      <w:r>
        <w:rPr>
          <w:b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S</w:t>
      </w:r>
      <w:r>
        <w:rPr>
          <w:rFonts w:ascii="Calibri" w:eastAsia="Calibri" w:hAnsi="Calibri" w:cs="Calibri"/>
          <w:b/>
          <w:sz w:val="22"/>
          <w:szCs w:val="22"/>
        </w:rPr>
        <w:t>k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e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b/>
          <w:sz w:val="22"/>
          <w:szCs w:val="22"/>
        </w:rPr>
        <w:t>y</w:t>
      </w:r>
      <w:r>
        <w:rPr>
          <w:b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2</w:t>
      </w:r>
      <w:r>
        <w:rPr>
          <w:b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w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th</w:t>
      </w:r>
      <w:r>
        <w:rPr>
          <w:b/>
          <w:spacing w:val="-8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Am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b/>
          <w:sz w:val="22"/>
          <w:szCs w:val="22"/>
        </w:rPr>
        <w:t>a</w:t>
      </w:r>
    </w:p>
    <w:p w14:paraId="5C2AF6B9" w14:textId="77777777" w:rsidR="004266CA" w:rsidRDefault="00000000">
      <w:pPr>
        <w:ind w:left="120" w:right="118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nu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wo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spacing w:val="-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ph</w:t>
      </w:r>
      <w:r>
        <w:rPr>
          <w:rFonts w:ascii="Calibri" w:eastAsia="Calibri" w:hAnsi="Calibri" w:cs="Calibri"/>
          <w:sz w:val="22"/>
          <w:szCs w:val="22"/>
        </w:rPr>
        <w:t>ics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ve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p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ills.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te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hn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qu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an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spacing w:val="-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tw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774806EC" w14:textId="77777777" w:rsidR="004266CA" w:rsidRDefault="004266CA">
      <w:pPr>
        <w:spacing w:before="4" w:line="260" w:lineRule="exact"/>
        <w:rPr>
          <w:sz w:val="26"/>
          <w:szCs w:val="26"/>
        </w:rPr>
      </w:pPr>
    </w:p>
    <w:p w14:paraId="213E8545" w14:textId="69D9BBFF" w:rsidR="004266CA" w:rsidRDefault="00000000">
      <w:pPr>
        <w:ind w:left="120"/>
        <w:rPr>
          <w:rFonts w:ascii="Calibri" w:eastAsia="Calibri" w:hAnsi="Calibri" w:cs="Calibri"/>
          <w:sz w:val="14"/>
          <w:szCs w:val="14"/>
        </w:rPr>
      </w:pPr>
      <w:r>
        <w:rPr>
          <w:rFonts w:ascii="Calibri" w:eastAsia="Calibri" w:hAnsi="Calibri" w:cs="Calibri"/>
          <w:b/>
          <w:color w:val="FF0000"/>
          <w:spacing w:val="1"/>
          <w:sz w:val="22"/>
          <w:szCs w:val="22"/>
          <w:u w:val="single" w:color="FF0000"/>
        </w:rPr>
        <w:t>S</w:t>
      </w:r>
      <w:r>
        <w:rPr>
          <w:rFonts w:ascii="Calibri" w:eastAsia="Calibri" w:hAnsi="Calibri" w:cs="Calibri"/>
          <w:b/>
          <w:color w:val="FF0000"/>
          <w:spacing w:val="-1"/>
          <w:sz w:val="22"/>
          <w:szCs w:val="22"/>
          <w:u w:val="single" w:color="FF0000"/>
        </w:rPr>
        <w:t>a</w:t>
      </w:r>
      <w:r>
        <w:rPr>
          <w:rFonts w:ascii="Calibri" w:eastAsia="Calibri" w:hAnsi="Calibri" w:cs="Calibri"/>
          <w:b/>
          <w:color w:val="FF0000"/>
          <w:sz w:val="22"/>
          <w:szCs w:val="22"/>
          <w:u w:val="single" w:color="FF0000"/>
        </w:rPr>
        <w:t>t</w:t>
      </w:r>
      <w:r>
        <w:rPr>
          <w:rFonts w:ascii="Calibri" w:eastAsia="Calibri" w:hAnsi="Calibri" w:cs="Calibri"/>
          <w:b/>
          <w:color w:val="FF0000"/>
          <w:spacing w:val="-1"/>
          <w:sz w:val="22"/>
          <w:szCs w:val="22"/>
          <w:u w:val="single" w:color="FF0000"/>
        </w:rPr>
        <w:t>u</w:t>
      </w:r>
      <w:r>
        <w:rPr>
          <w:rFonts w:ascii="Calibri" w:eastAsia="Calibri" w:hAnsi="Calibri" w:cs="Calibri"/>
          <w:b/>
          <w:color w:val="FF0000"/>
          <w:spacing w:val="1"/>
          <w:sz w:val="22"/>
          <w:szCs w:val="22"/>
          <w:u w:val="single" w:color="FF0000"/>
        </w:rPr>
        <w:t>r</w:t>
      </w:r>
      <w:r>
        <w:rPr>
          <w:rFonts w:ascii="Calibri" w:eastAsia="Calibri" w:hAnsi="Calibri" w:cs="Calibri"/>
          <w:b/>
          <w:color w:val="FF0000"/>
          <w:spacing w:val="-1"/>
          <w:sz w:val="22"/>
          <w:szCs w:val="22"/>
          <w:u w:val="single" w:color="FF0000"/>
        </w:rPr>
        <w:t>da</w:t>
      </w:r>
      <w:r>
        <w:rPr>
          <w:rFonts w:ascii="Calibri" w:eastAsia="Calibri" w:hAnsi="Calibri" w:cs="Calibri"/>
          <w:b/>
          <w:color w:val="FF0000"/>
          <w:spacing w:val="1"/>
          <w:sz w:val="22"/>
          <w:szCs w:val="22"/>
          <w:u w:val="single" w:color="FF0000"/>
        </w:rPr>
        <w:t>y</w:t>
      </w:r>
      <w:r>
        <w:rPr>
          <w:rFonts w:ascii="Calibri" w:eastAsia="Calibri" w:hAnsi="Calibri" w:cs="Calibri"/>
          <w:b/>
          <w:color w:val="FF0000"/>
          <w:sz w:val="22"/>
          <w:szCs w:val="22"/>
          <w:u w:val="single" w:color="FF0000"/>
        </w:rPr>
        <w:t>,</w:t>
      </w:r>
      <w:r>
        <w:rPr>
          <w:rFonts w:ascii="Calibri" w:eastAsia="Calibri" w:hAnsi="Calibri" w:cs="Calibri"/>
          <w:b/>
          <w:color w:val="FF0000"/>
          <w:spacing w:val="-75"/>
          <w:sz w:val="22"/>
          <w:szCs w:val="22"/>
          <w:u w:val="single" w:color="FF0000"/>
        </w:rPr>
        <w:t xml:space="preserve"> </w:t>
      </w:r>
      <w:r w:rsidR="00214202">
        <w:rPr>
          <w:rFonts w:ascii="Calibri" w:eastAsia="Calibri" w:hAnsi="Calibri" w:cs="Calibri"/>
          <w:b/>
          <w:color w:val="FF0000"/>
          <w:spacing w:val="1"/>
          <w:sz w:val="22"/>
          <w:szCs w:val="22"/>
          <w:u w:val="single" w:color="FF0000"/>
        </w:rPr>
        <w:t xml:space="preserve"> January 31st</w:t>
      </w:r>
    </w:p>
    <w:p w14:paraId="768B7384" w14:textId="77777777" w:rsidR="004266CA" w:rsidRDefault="00000000">
      <w:pPr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fornian FB" w:eastAsia="Californian FB" w:hAnsi="Californian FB" w:cs="Californian FB"/>
          <w:b/>
          <w:sz w:val="22"/>
          <w:szCs w:val="22"/>
        </w:rPr>
        <w:t>AI</w:t>
      </w:r>
      <w:r>
        <w:rPr>
          <w:b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f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r</w:t>
      </w:r>
      <w:r>
        <w:rPr>
          <w:b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D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z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r</w:t>
      </w:r>
      <w:r>
        <w:rPr>
          <w:b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Em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oide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b/>
          <w:sz w:val="22"/>
          <w:szCs w:val="22"/>
        </w:rPr>
        <w:t>y</w:t>
      </w:r>
      <w:r>
        <w:rPr>
          <w:b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1</w:t>
      </w:r>
      <w:r>
        <w:rPr>
          <w:b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w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th</w:t>
      </w:r>
      <w:r>
        <w:rPr>
          <w:b/>
          <w:spacing w:val="-8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b/>
          <w:sz w:val="22"/>
          <w:szCs w:val="22"/>
        </w:rPr>
        <w:t>i</w:t>
      </w:r>
    </w:p>
    <w:p w14:paraId="5EDB8BC8" w14:textId="77777777" w:rsidR="004266CA" w:rsidRDefault="00000000">
      <w:pPr>
        <w:spacing w:line="260" w:lineRule="exact"/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spacing w:val="-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ly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spacing w:val="-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>ea</w:t>
      </w:r>
      <w:r>
        <w:rPr>
          <w:rFonts w:ascii="Calibri" w:eastAsia="Calibri" w:hAnsi="Calibri" w:cs="Calibri"/>
          <w:sz w:val="22"/>
          <w:szCs w:val="22"/>
        </w:rPr>
        <w:t>rn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id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spacing w:val="-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can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spacing w:val="-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craf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278E692D" w14:textId="77777777" w:rsidR="004266CA" w:rsidRDefault="004266CA">
      <w:pPr>
        <w:spacing w:before="9" w:line="260" w:lineRule="exact"/>
        <w:rPr>
          <w:sz w:val="26"/>
          <w:szCs w:val="26"/>
        </w:rPr>
      </w:pPr>
    </w:p>
    <w:p w14:paraId="1D659DF2" w14:textId="77777777" w:rsidR="004266CA" w:rsidRDefault="00000000">
      <w:pPr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fornian FB" w:eastAsia="Californian FB" w:hAnsi="Californian FB" w:cs="Californian FB"/>
          <w:b/>
          <w:sz w:val="22"/>
          <w:szCs w:val="22"/>
        </w:rPr>
        <w:t>AI</w:t>
      </w:r>
      <w:r>
        <w:rPr>
          <w:b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f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r</w:t>
      </w:r>
      <w:r>
        <w:rPr>
          <w:b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D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z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r</w:t>
      </w:r>
      <w:r>
        <w:rPr>
          <w:b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Em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oide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b/>
          <w:sz w:val="22"/>
          <w:szCs w:val="22"/>
        </w:rPr>
        <w:t>y</w:t>
      </w:r>
      <w:r>
        <w:rPr>
          <w:b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2</w:t>
      </w:r>
      <w:r>
        <w:rPr>
          <w:b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w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th</w:t>
      </w:r>
      <w:r>
        <w:rPr>
          <w:b/>
          <w:spacing w:val="-8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b/>
          <w:sz w:val="22"/>
          <w:szCs w:val="22"/>
        </w:rPr>
        <w:t>i</w:t>
      </w:r>
    </w:p>
    <w:p w14:paraId="5E690209" w14:textId="77777777" w:rsidR="004266CA" w:rsidRDefault="00000000">
      <w:pPr>
        <w:spacing w:line="260" w:lineRule="exact"/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!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spacing w:val="-5"/>
          <w:sz w:val="22"/>
          <w:szCs w:val="22"/>
        </w:rPr>
        <w:t xml:space="preserve"> </w:t>
      </w:r>
      <w:r>
        <w:rPr>
          <w:rFonts w:ascii="Californian FB" w:eastAsia="Californian FB" w:hAnsi="Californian FB" w:cs="Californian FB"/>
          <w:sz w:val="22"/>
          <w:szCs w:val="22"/>
        </w:rPr>
        <w:t>AI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spacing w:val="-7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can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cr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ex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spacing w:val="-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spacing w:val="-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are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spacing w:val="-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7D800B27" w14:textId="77777777" w:rsidR="004266CA" w:rsidRDefault="004266CA">
      <w:pPr>
        <w:spacing w:before="8" w:line="260" w:lineRule="exact"/>
        <w:rPr>
          <w:sz w:val="26"/>
          <w:szCs w:val="26"/>
        </w:rPr>
      </w:pPr>
    </w:p>
    <w:p w14:paraId="3438C8FC" w14:textId="77777777" w:rsidR="004266CA" w:rsidRDefault="00000000">
      <w:pPr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b/>
          <w:sz w:val="22"/>
          <w:szCs w:val="22"/>
        </w:rPr>
        <w:t>i</w:t>
      </w:r>
      <w:r>
        <w:rPr>
          <w:b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1</w:t>
      </w:r>
      <w:r>
        <w:rPr>
          <w:b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th</w:t>
      </w:r>
      <w:r>
        <w:rPr>
          <w:b/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Am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and</w:t>
      </w:r>
      <w:r>
        <w:rPr>
          <w:rFonts w:ascii="Calibri" w:eastAsia="Calibri" w:hAnsi="Calibri" w:cs="Calibri"/>
          <w:b/>
          <w:sz w:val="22"/>
          <w:szCs w:val="22"/>
        </w:rPr>
        <w:t>a</w:t>
      </w:r>
    </w:p>
    <w:p w14:paraId="01834218" w14:textId="77777777" w:rsidR="004266CA" w:rsidRDefault="00000000">
      <w:pPr>
        <w:spacing w:line="260" w:lineRule="exact"/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z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car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ic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asics</w:t>
      </w:r>
      <w:r>
        <w:rPr>
          <w:spacing w:val="-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spacing w:val="-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z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</w:p>
    <w:p w14:paraId="238B3E54" w14:textId="77777777" w:rsidR="004266CA" w:rsidRDefault="00000000">
      <w:pPr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spacing w:val="-8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gn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spacing w:val="-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hn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qu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can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spacing w:val="-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tw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2FE2EB6B" w14:textId="77777777" w:rsidR="004266CA" w:rsidRDefault="004266CA">
      <w:pPr>
        <w:spacing w:before="9" w:line="260" w:lineRule="exact"/>
        <w:rPr>
          <w:sz w:val="26"/>
          <w:szCs w:val="26"/>
        </w:rPr>
      </w:pPr>
    </w:p>
    <w:p w14:paraId="2F6E311D" w14:textId="77777777" w:rsidR="004266CA" w:rsidRDefault="00000000">
      <w:pPr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b/>
          <w:sz w:val="22"/>
          <w:szCs w:val="22"/>
        </w:rPr>
        <w:t>i</w:t>
      </w:r>
      <w:r>
        <w:rPr>
          <w:b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2</w:t>
      </w:r>
      <w:r>
        <w:rPr>
          <w:b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th</w:t>
      </w:r>
      <w:r>
        <w:rPr>
          <w:b/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Am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and</w:t>
      </w:r>
      <w:r>
        <w:rPr>
          <w:rFonts w:ascii="Calibri" w:eastAsia="Calibri" w:hAnsi="Calibri" w:cs="Calibri"/>
          <w:b/>
          <w:sz w:val="22"/>
          <w:szCs w:val="22"/>
        </w:rPr>
        <w:t>a</w:t>
      </w:r>
    </w:p>
    <w:p w14:paraId="315F0170" w14:textId="77777777" w:rsidR="004266CA" w:rsidRDefault="00000000">
      <w:pPr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Te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ch</w:t>
      </w:r>
      <w:r>
        <w:rPr>
          <w:spacing w:val="-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spacing w:val="-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spacing w:val="-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ish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class</w:t>
      </w:r>
      <w:r>
        <w:rPr>
          <w:spacing w:val="-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oo</w:t>
      </w:r>
      <w:r>
        <w:rPr>
          <w:rFonts w:ascii="Calibri" w:eastAsia="Calibri" w:hAnsi="Calibri" w:cs="Calibri"/>
          <w:sz w:val="22"/>
          <w:szCs w:val="22"/>
        </w:rPr>
        <w:t>p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j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tte</w:t>
      </w:r>
      <w:r>
        <w:rPr>
          <w:rFonts w:ascii="Calibri" w:eastAsia="Calibri" w:hAnsi="Calibri" w:cs="Calibri"/>
          <w:sz w:val="22"/>
          <w:szCs w:val="22"/>
        </w:rPr>
        <w:t>rn</w:t>
      </w:r>
      <w:r>
        <w:rPr>
          <w:spacing w:val="-8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24C6E3FE" w14:textId="77777777" w:rsidR="004266CA" w:rsidRDefault="004266CA">
      <w:pPr>
        <w:spacing w:before="17" w:line="240" w:lineRule="exact"/>
        <w:rPr>
          <w:sz w:val="24"/>
          <w:szCs w:val="24"/>
        </w:rPr>
      </w:pPr>
    </w:p>
    <w:p w14:paraId="7D254F3D" w14:textId="22A7AA5E" w:rsidR="004266CA" w:rsidRDefault="00000000">
      <w:pPr>
        <w:spacing w:before="12"/>
        <w:ind w:left="120"/>
        <w:rPr>
          <w:rFonts w:ascii="Calibri" w:eastAsia="Calibri" w:hAnsi="Calibri" w:cs="Calibri"/>
          <w:sz w:val="22"/>
          <w:szCs w:val="22"/>
        </w:rPr>
        <w:sectPr w:rsidR="004266CA">
          <w:footerReference w:type="default" r:id="rId10"/>
          <w:pgSz w:w="12240" w:h="15840"/>
          <w:pgMar w:top="1480" w:right="1000" w:bottom="280" w:left="960" w:header="0" w:footer="1329" w:gutter="0"/>
          <w:pgNumType w:start="1"/>
          <w:cols w:space="720"/>
        </w:sectPr>
      </w:pPr>
      <w:r>
        <w:rPr>
          <w:rFonts w:ascii="Calibri" w:eastAsia="Calibri" w:hAnsi="Calibri" w:cs="Calibri"/>
          <w:b/>
          <w:sz w:val="22"/>
          <w:szCs w:val="22"/>
        </w:rPr>
        <w:t>“H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app</w:t>
      </w:r>
      <w:r>
        <w:rPr>
          <w:rFonts w:ascii="Calibri" w:eastAsia="Calibri" w:hAnsi="Calibri" w:cs="Calibri"/>
          <w:b/>
          <w:sz w:val="22"/>
          <w:szCs w:val="22"/>
        </w:rPr>
        <w:t>y</w:t>
      </w:r>
      <w:r>
        <w:rPr>
          <w:b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ou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b/>
          <w:sz w:val="22"/>
          <w:szCs w:val="22"/>
        </w:rPr>
        <w:t>”</w:t>
      </w:r>
      <w:r>
        <w:rPr>
          <w:b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de</w:t>
      </w:r>
      <w:r>
        <w:rPr>
          <w:rFonts w:ascii="Calibri" w:eastAsia="Calibri" w:hAnsi="Calibri" w:cs="Calibri"/>
          <w:b/>
          <w:sz w:val="22"/>
          <w:szCs w:val="22"/>
        </w:rPr>
        <w:t>o</w:t>
      </w:r>
      <w:r w:rsidR="00FE4BB8">
        <w:rPr>
          <w:rFonts w:ascii="Calibri" w:eastAsia="Calibri" w:hAnsi="Calibri" w:cs="Calibri"/>
          <w:b/>
          <w:sz w:val="22"/>
          <w:szCs w:val="22"/>
        </w:rPr>
        <w:t xml:space="preserve"> topic</w:t>
      </w:r>
      <w:r>
        <w:rPr>
          <w:b/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–</w:t>
      </w:r>
      <w:r>
        <w:rPr>
          <w:b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Wha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b/>
          <w:spacing w:val="-7"/>
          <w:sz w:val="22"/>
          <w:szCs w:val="22"/>
        </w:rPr>
        <w:t xml:space="preserve"> </w:t>
      </w:r>
      <w:r w:rsidR="00550D80">
        <w:rPr>
          <w:rFonts w:ascii="Calibri" w:eastAsia="Calibri" w:hAnsi="Calibri" w:cs="Calibri"/>
          <w:b/>
          <w:spacing w:val="1"/>
          <w:sz w:val="22"/>
          <w:szCs w:val="22"/>
        </w:rPr>
        <w:t>have you purchased for your machines that you never used?</w:t>
      </w:r>
    </w:p>
    <w:p w14:paraId="1B5DD60E" w14:textId="138A17E8" w:rsidR="004266CA" w:rsidRDefault="00000000">
      <w:pPr>
        <w:spacing w:before="73"/>
        <w:ind w:left="120"/>
        <w:rPr>
          <w:rFonts w:ascii="Calibri" w:eastAsia="Calibri" w:hAnsi="Calibri" w:cs="Calibri"/>
          <w:sz w:val="14"/>
          <w:szCs w:val="14"/>
        </w:rPr>
      </w:pPr>
      <w:r>
        <w:rPr>
          <w:rFonts w:ascii="Calibri" w:eastAsia="Calibri" w:hAnsi="Calibri" w:cs="Calibri"/>
          <w:b/>
          <w:color w:val="FF0000"/>
          <w:spacing w:val="1"/>
          <w:sz w:val="22"/>
          <w:szCs w:val="22"/>
          <w:u w:val="single" w:color="FF0000"/>
        </w:rPr>
        <w:lastRenderedPageBreak/>
        <w:t>S</w:t>
      </w:r>
      <w:r>
        <w:rPr>
          <w:rFonts w:ascii="Calibri" w:eastAsia="Calibri" w:hAnsi="Calibri" w:cs="Calibri"/>
          <w:b/>
          <w:color w:val="FF0000"/>
          <w:spacing w:val="-1"/>
          <w:sz w:val="22"/>
          <w:szCs w:val="22"/>
          <w:u w:val="single" w:color="FF0000"/>
        </w:rPr>
        <w:t>unda</w:t>
      </w:r>
      <w:r>
        <w:rPr>
          <w:rFonts w:ascii="Calibri" w:eastAsia="Calibri" w:hAnsi="Calibri" w:cs="Calibri"/>
          <w:b/>
          <w:color w:val="FF0000"/>
          <w:spacing w:val="1"/>
          <w:sz w:val="22"/>
          <w:szCs w:val="22"/>
          <w:u w:val="single" w:color="FF0000"/>
        </w:rPr>
        <w:t>y</w:t>
      </w:r>
      <w:r>
        <w:rPr>
          <w:rFonts w:ascii="Calibri" w:eastAsia="Calibri" w:hAnsi="Calibri" w:cs="Calibri"/>
          <w:b/>
          <w:color w:val="FF0000"/>
          <w:sz w:val="22"/>
          <w:szCs w:val="22"/>
          <w:u w:val="single" w:color="FF0000"/>
        </w:rPr>
        <w:t>,</w:t>
      </w:r>
      <w:r>
        <w:rPr>
          <w:rFonts w:ascii="Calibri" w:eastAsia="Calibri" w:hAnsi="Calibri" w:cs="Calibri"/>
          <w:b/>
          <w:color w:val="FF0000"/>
          <w:spacing w:val="-75"/>
          <w:sz w:val="22"/>
          <w:szCs w:val="22"/>
          <w:u w:val="single" w:color="FF0000"/>
        </w:rPr>
        <w:t xml:space="preserve"> </w:t>
      </w:r>
      <w:r w:rsidR="00214202">
        <w:rPr>
          <w:rFonts w:ascii="Calibri" w:eastAsia="Calibri" w:hAnsi="Calibri" w:cs="Calibri"/>
          <w:b/>
          <w:color w:val="FF0000"/>
          <w:spacing w:val="1"/>
          <w:sz w:val="22"/>
          <w:szCs w:val="22"/>
          <w:u w:val="single" w:color="FF0000"/>
        </w:rPr>
        <w:t xml:space="preserve"> February 1st</w:t>
      </w:r>
    </w:p>
    <w:p w14:paraId="79E98EC1" w14:textId="77777777" w:rsidR="004266CA" w:rsidRDefault="00000000">
      <w:pPr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Em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bo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ss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z w:val="22"/>
          <w:szCs w:val="22"/>
        </w:rPr>
        <w:t>d</w:t>
      </w:r>
      <w:r>
        <w:rPr>
          <w:b/>
          <w:spacing w:val="-8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1</w:t>
      </w:r>
      <w:r>
        <w:rPr>
          <w:b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wi</w:t>
      </w:r>
      <w:r>
        <w:rPr>
          <w:rFonts w:ascii="Calibri" w:eastAsia="Calibri" w:hAnsi="Calibri" w:cs="Calibri"/>
          <w:b/>
          <w:sz w:val="22"/>
          <w:szCs w:val="22"/>
        </w:rPr>
        <w:t>th</w:t>
      </w:r>
      <w:r>
        <w:rPr>
          <w:b/>
          <w:spacing w:val="-8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b/>
          <w:sz w:val="22"/>
          <w:szCs w:val="22"/>
        </w:rPr>
        <w:t>i</w:t>
      </w:r>
    </w:p>
    <w:p w14:paraId="101680BF" w14:textId="77777777" w:rsidR="004266CA" w:rsidRDefault="00000000">
      <w:pPr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Le</w:t>
      </w:r>
      <w:r>
        <w:rPr>
          <w:rFonts w:ascii="Calibri" w:eastAsia="Calibri" w:hAnsi="Calibri" w:cs="Calibri"/>
          <w:sz w:val="22"/>
          <w:szCs w:val="22"/>
        </w:rPr>
        <w:t>arn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cr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spacing w:val="-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ss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gn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w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spacing w:val="-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spacing w:val="-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ac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4A55D1F7" w14:textId="77777777" w:rsidR="004266CA" w:rsidRDefault="004266CA">
      <w:pPr>
        <w:spacing w:before="7" w:line="260" w:lineRule="exact"/>
        <w:rPr>
          <w:sz w:val="26"/>
          <w:szCs w:val="26"/>
        </w:rPr>
      </w:pPr>
    </w:p>
    <w:p w14:paraId="5964BB82" w14:textId="77777777" w:rsidR="004266CA" w:rsidRDefault="00000000">
      <w:pPr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Em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bo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ss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z w:val="22"/>
          <w:szCs w:val="22"/>
        </w:rPr>
        <w:t>d</w:t>
      </w:r>
      <w:r>
        <w:rPr>
          <w:b/>
          <w:spacing w:val="-8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2</w:t>
      </w:r>
      <w:r>
        <w:rPr>
          <w:b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wi</w:t>
      </w:r>
      <w:r>
        <w:rPr>
          <w:rFonts w:ascii="Calibri" w:eastAsia="Calibri" w:hAnsi="Calibri" w:cs="Calibri"/>
          <w:b/>
          <w:sz w:val="22"/>
          <w:szCs w:val="22"/>
        </w:rPr>
        <w:t>th</w:t>
      </w:r>
      <w:r>
        <w:rPr>
          <w:b/>
          <w:spacing w:val="-8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b/>
          <w:sz w:val="22"/>
          <w:szCs w:val="22"/>
        </w:rPr>
        <w:t>i</w:t>
      </w:r>
    </w:p>
    <w:p w14:paraId="087A4EB6" w14:textId="77777777" w:rsidR="004266CA" w:rsidRDefault="00000000">
      <w:pPr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re</w:t>
      </w:r>
      <w:r>
        <w:rPr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ff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spacing w:val="-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ili</w:t>
      </w:r>
      <w:r>
        <w:rPr>
          <w:rFonts w:ascii="Calibri" w:eastAsia="Calibri" w:hAnsi="Calibri" w:cs="Calibri"/>
          <w:spacing w:val="-1"/>
          <w:sz w:val="22"/>
          <w:szCs w:val="22"/>
        </w:rPr>
        <w:t>z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rs.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’t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j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spacing w:val="-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w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l.</w:t>
      </w:r>
    </w:p>
    <w:p w14:paraId="572A3F7B" w14:textId="77777777" w:rsidR="004266CA" w:rsidRDefault="004266CA">
      <w:pPr>
        <w:spacing w:before="9" w:line="260" w:lineRule="exact"/>
        <w:rPr>
          <w:sz w:val="26"/>
          <w:szCs w:val="26"/>
        </w:rPr>
      </w:pPr>
    </w:p>
    <w:p w14:paraId="0AD247B3" w14:textId="77777777" w:rsidR="004266CA" w:rsidRDefault="00000000">
      <w:pPr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b/>
          <w:sz w:val="22"/>
          <w:szCs w:val="22"/>
        </w:rPr>
        <w:t>e</w:t>
      </w:r>
      <w:r>
        <w:rPr>
          <w:b/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s</w:t>
      </w:r>
      <w:r>
        <w:rPr>
          <w:rFonts w:ascii="Calibri" w:eastAsia="Calibri" w:hAnsi="Calibri" w:cs="Calibri"/>
          <w:b/>
          <w:sz w:val="22"/>
          <w:szCs w:val="22"/>
        </w:rPr>
        <w:t>e</w:t>
      </w:r>
      <w:r>
        <w:rPr>
          <w:b/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f</w:t>
      </w:r>
      <w:r>
        <w:rPr>
          <w:b/>
          <w:spacing w:val="-7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b/>
          <w:sz w:val="22"/>
          <w:szCs w:val="22"/>
        </w:rPr>
        <w:t>e</w:t>
      </w:r>
      <w:r>
        <w:rPr>
          <w:b/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si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b/>
          <w:sz w:val="22"/>
          <w:szCs w:val="22"/>
        </w:rPr>
        <w:t>g</w:t>
      </w:r>
      <w:r>
        <w:rPr>
          <w:b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Gla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ss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z w:val="22"/>
          <w:szCs w:val="22"/>
        </w:rPr>
        <w:t>s</w:t>
      </w:r>
      <w:r>
        <w:rPr>
          <w:b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1</w:t>
      </w:r>
      <w:r>
        <w:rPr>
          <w:b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wi</w:t>
      </w:r>
      <w:r>
        <w:rPr>
          <w:rFonts w:ascii="Calibri" w:eastAsia="Calibri" w:hAnsi="Calibri" w:cs="Calibri"/>
          <w:b/>
          <w:sz w:val="22"/>
          <w:szCs w:val="22"/>
        </w:rPr>
        <w:t>th</w:t>
      </w:r>
      <w:r>
        <w:rPr>
          <w:b/>
          <w:spacing w:val="-8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Am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and</w:t>
      </w:r>
      <w:r>
        <w:rPr>
          <w:rFonts w:ascii="Calibri" w:eastAsia="Calibri" w:hAnsi="Calibri" w:cs="Calibri"/>
          <w:b/>
          <w:sz w:val="22"/>
          <w:szCs w:val="22"/>
        </w:rPr>
        <w:t>a</w:t>
      </w:r>
    </w:p>
    <w:p w14:paraId="401554BA" w14:textId="76145ECA" w:rsidR="004266CA" w:rsidRDefault="00000000">
      <w:pPr>
        <w:ind w:left="120" w:right="404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Cr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 w:rsidR="00643E28"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 w:rsidR="00643E28">
        <w:rPr>
          <w:spacing w:val="-4"/>
          <w:sz w:val="22"/>
          <w:szCs w:val="22"/>
        </w:rPr>
        <w:t>-</w:t>
      </w:r>
      <w:r>
        <w:rPr>
          <w:rFonts w:ascii="Calibri" w:eastAsia="Calibri" w:hAnsi="Calibri" w:cs="Calibri"/>
          <w:spacing w:val="-1"/>
          <w:sz w:val="22"/>
          <w:szCs w:val="22"/>
        </w:rPr>
        <w:t>ho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p</w:t>
      </w:r>
      <w:r>
        <w:rPr>
          <w:spacing w:val="-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j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wo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fr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 w:rsidR="00643E28">
        <w:rPr>
          <w:rFonts w:ascii="Calibri" w:eastAsia="Calibri" w:hAnsi="Calibri" w:cs="Calibri"/>
          <w:sz w:val="22"/>
          <w:szCs w:val="22"/>
        </w:rPr>
        <w:t xml:space="preserve"> scanned</w:t>
      </w:r>
      <w:r>
        <w:rPr>
          <w:spacing w:val="-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te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qu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rn</w:t>
      </w:r>
      <w:r>
        <w:rPr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spacing w:val="-4"/>
          <w:sz w:val="22"/>
          <w:szCs w:val="22"/>
        </w:rPr>
        <w:t xml:space="preserve"> </w:t>
      </w:r>
      <w:r w:rsidR="00643E28">
        <w:rPr>
          <w:rFonts w:ascii="Calibri" w:eastAsia="Calibri" w:hAnsi="Calibri" w:cs="Calibri"/>
          <w:spacing w:val="-2"/>
          <w:sz w:val="22"/>
          <w:szCs w:val="22"/>
        </w:rPr>
        <w:t>for the cover stitch.</w:t>
      </w:r>
    </w:p>
    <w:p w14:paraId="0D602DFA" w14:textId="77777777" w:rsidR="004266CA" w:rsidRDefault="004266CA">
      <w:pPr>
        <w:spacing w:before="9" w:line="260" w:lineRule="exact"/>
        <w:rPr>
          <w:sz w:val="26"/>
          <w:szCs w:val="26"/>
        </w:rPr>
      </w:pPr>
    </w:p>
    <w:p w14:paraId="3DD09175" w14:textId="77777777" w:rsidR="004266CA" w:rsidRDefault="00000000">
      <w:pPr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b/>
          <w:sz w:val="22"/>
          <w:szCs w:val="22"/>
        </w:rPr>
        <w:t>e</w:t>
      </w:r>
      <w:r>
        <w:rPr>
          <w:b/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s</w:t>
      </w:r>
      <w:r>
        <w:rPr>
          <w:rFonts w:ascii="Calibri" w:eastAsia="Calibri" w:hAnsi="Calibri" w:cs="Calibri"/>
          <w:b/>
          <w:sz w:val="22"/>
          <w:szCs w:val="22"/>
        </w:rPr>
        <w:t>e</w:t>
      </w:r>
      <w:r>
        <w:rPr>
          <w:b/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f</w:t>
      </w:r>
      <w:r>
        <w:rPr>
          <w:b/>
          <w:spacing w:val="-7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b/>
          <w:sz w:val="22"/>
          <w:szCs w:val="22"/>
        </w:rPr>
        <w:t>e</w:t>
      </w:r>
      <w:r>
        <w:rPr>
          <w:b/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si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b/>
          <w:sz w:val="22"/>
          <w:szCs w:val="22"/>
        </w:rPr>
        <w:t>g</w:t>
      </w:r>
      <w:r>
        <w:rPr>
          <w:b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Gla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ss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z w:val="22"/>
          <w:szCs w:val="22"/>
        </w:rPr>
        <w:t>s</w:t>
      </w:r>
      <w:r>
        <w:rPr>
          <w:b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2</w:t>
      </w:r>
      <w:r>
        <w:rPr>
          <w:b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wi</w:t>
      </w:r>
      <w:r>
        <w:rPr>
          <w:rFonts w:ascii="Calibri" w:eastAsia="Calibri" w:hAnsi="Calibri" w:cs="Calibri"/>
          <w:b/>
          <w:sz w:val="22"/>
          <w:szCs w:val="22"/>
        </w:rPr>
        <w:t>th</w:t>
      </w:r>
      <w:r>
        <w:rPr>
          <w:b/>
          <w:spacing w:val="-8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Am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and</w:t>
      </w:r>
      <w:r>
        <w:rPr>
          <w:rFonts w:ascii="Calibri" w:eastAsia="Calibri" w:hAnsi="Calibri" w:cs="Calibri"/>
          <w:b/>
          <w:sz w:val="22"/>
          <w:szCs w:val="22"/>
        </w:rPr>
        <w:t>a</w:t>
      </w:r>
    </w:p>
    <w:p w14:paraId="056913D8" w14:textId="70E2FB68" w:rsidR="004266CA" w:rsidRDefault="00643E28">
      <w:pPr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Finish the case by creating a quilting design and personalizing it with lettering.</w:t>
      </w:r>
    </w:p>
    <w:p w14:paraId="2B2AECE2" w14:textId="77777777" w:rsidR="004266CA" w:rsidRDefault="004266CA">
      <w:pPr>
        <w:spacing w:before="7" w:line="260" w:lineRule="exact"/>
        <w:rPr>
          <w:sz w:val="26"/>
          <w:szCs w:val="26"/>
        </w:rPr>
      </w:pPr>
    </w:p>
    <w:p w14:paraId="28CE6269" w14:textId="77777777" w:rsidR="004266CA" w:rsidRDefault="00000000">
      <w:pPr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“H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app</w:t>
      </w:r>
      <w:r>
        <w:rPr>
          <w:rFonts w:ascii="Calibri" w:eastAsia="Calibri" w:hAnsi="Calibri" w:cs="Calibri"/>
          <w:b/>
          <w:sz w:val="22"/>
          <w:szCs w:val="22"/>
        </w:rPr>
        <w:t>y</w:t>
      </w:r>
      <w:r>
        <w:rPr>
          <w:b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H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ou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b/>
          <w:sz w:val="22"/>
          <w:szCs w:val="22"/>
        </w:rPr>
        <w:t>”</w:t>
      </w:r>
      <w:r>
        <w:rPr>
          <w:b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de</w:t>
      </w:r>
      <w:r>
        <w:rPr>
          <w:rFonts w:ascii="Calibri" w:eastAsia="Calibri" w:hAnsi="Calibri" w:cs="Calibri"/>
          <w:b/>
          <w:sz w:val="22"/>
          <w:szCs w:val="22"/>
        </w:rPr>
        <w:t>o</w:t>
      </w:r>
      <w:r>
        <w:rPr>
          <w:b/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–</w:t>
      </w:r>
      <w:r>
        <w:rPr>
          <w:b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b/>
          <w:spacing w:val="-6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b/>
          <w:sz w:val="22"/>
          <w:szCs w:val="22"/>
        </w:rPr>
        <w:t>e</w:t>
      </w:r>
      <w:r>
        <w:rPr>
          <w:b/>
          <w:spacing w:val="-5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ee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b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g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n</w:t>
      </w:r>
    </w:p>
    <w:p w14:paraId="10A2147D" w14:textId="77777777" w:rsidR="004266CA" w:rsidRDefault="004266CA">
      <w:pPr>
        <w:spacing w:line="200" w:lineRule="exact"/>
      </w:pPr>
    </w:p>
    <w:p w14:paraId="34F8B7AF" w14:textId="77777777" w:rsidR="004266CA" w:rsidRDefault="004266CA">
      <w:pPr>
        <w:spacing w:before="2" w:line="240" w:lineRule="exact"/>
        <w:rPr>
          <w:sz w:val="24"/>
          <w:szCs w:val="24"/>
        </w:rPr>
      </w:pPr>
    </w:p>
    <w:p w14:paraId="44AB77DC" w14:textId="77777777" w:rsidR="004266CA" w:rsidRDefault="00000000">
      <w:pPr>
        <w:ind w:left="3459" w:right="2901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color w:val="2D73B5"/>
          <w:sz w:val="24"/>
          <w:szCs w:val="24"/>
        </w:rPr>
        <w:t>CST</w:t>
      </w:r>
      <w:r>
        <w:rPr>
          <w:b/>
          <w:color w:val="2D73B5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2D73B5"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color w:val="2D73B5"/>
          <w:sz w:val="24"/>
          <w:szCs w:val="24"/>
        </w:rPr>
        <w:t>s</w:t>
      </w:r>
      <w:r>
        <w:rPr>
          <w:b/>
          <w:color w:val="2D73B5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2D73B5"/>
          <w:sz w:val="24"/>
          <w:szCs w:val="24"/>
        </w:rPr>
        <w:t>USA</w:t>
      </w:r>
      <w:r>
        <w:rPr>
          <w:b/>
          <w:color w:val="2D73B5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2D73B5"/>
          <w:sz w:val="24"/>
          <w:szCs w:val="24"/>
        </w:rPr>
        <w:t>C</w:t>
      </w:r>
      <w:r>
        <w:rPr>
          <w:rFonts w:ascii="Calibri" w:eastAsia="Calibri" w:hAnsi="Calibri" w:cs="Calibri"/>
          <w:b/>
          <w:color w:val="2D73B5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color w:val="2D73B5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color w:val="2D73B5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b/>
          <w:color w:val="2D73B5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color w:val="2D73B5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2D73B5"/>
          <w:sz w:val="24"/>
          <w:szCs w:val="24"/>
        </w:rPr>
        <w:t>l</w:t>
      </w:r>
      <w:r>
        <w:rPr>
          <w:b/>
          <w:color w:val="2D73B5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2D73B5"/>
          <w:sz w:val="24"/>
          <w:szCs w:val="24"/>
        </w:rPr>
        <w:t>S</w:t>
      </w:r>
      <w:r>
        <w:rPr>
          <w:rFonts w:ascii="Calibri" w:eastAsia="Calibri" w:hAnsi="Calibri" w:cs="Calibri"/>
          <w:b/>
          <w:color w:val="2D73B5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color w:val="2D73B5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2D73B5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color w:val="2D73B5"/>
          <w:spacing w:val="-1"/>
          <w:sz w:val="24"/>
          <w:szCs w:val="24"/>
        </w:rPr>
        <w:t>da</w:t>
      </w:r>
      <w:r>
        <w:rPr>
          <w:rFonts w:ascii="Calibri" w:eastAsia="Calibri" w:hAnsi="Calibri" w:cs="Calibri"/>
          <w:b/>
          <w:color w:val="2D73B5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color w:val="2D73B5"/>
          <w:sz w:val="24"/>
          <w:szCs w:val="24"/>
        </w:rPr>
        <w:t>d</w:t>
      </w:r>
      <w:r>
        <w:rPr>
          <w:b/>
          <w:color w:val="2D73B5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2D73B5"/>
          <w:spacing w:val="-1"/>
          <w:w w:val="99"/>
          <w:sz w:val="24"/>
          <w:szCs w:val="24"/>
        </w:rPr>
        <w:t>T</w:t>
      </w:r>
      <w:r>
        <w:rPr>
          <w:rFonts w:ascii="Calibri" w:eastAsia="Calibri" w:hAnsi="Calibri" w:cs="Calibri"/>
          <w:b/>
          <w:color w:val="2D73B5"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color w:val="2D73B5"/>
          <w:w w:val="99"/>
          <w:sz w:val="24"/>
          <w:szCs w:val="24"/>
        </w:rPr>
        <w:t>me</w:t>
      </w:r>
    </w:p>
    <w:p w14:paraId="0122111C" w14:textId="77777777" w:rsidR="004266CA" w:rsidRDefault="00000000">
      <w:pPr>
        <w:ind w:left="1748" w:right="1188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color w:val="2D73B5"/>
          <w:spacing w:val="1"/>
          <w:sz w:val="24"/>
          <w:szCs w:val="24"/>
        </w:rPr>
        <w:t>Al</w:t>
      </w:r>
      <w:r>
        <w:rPr>
          <w:rFonts w:ascii="Calibri" w:eastAsia="Calibri" w:hAnsi="Calibri" w:cs="Calibri"/>
          <w:b/>
          <w:color w:val="2D73B5"/>
          <w:sz w:val="24"/>
          <w:szCs w:val="24"/>
        </w:rPr>
        <w:t>l</w:t>
      </w:r>
      <w:r>
        <w:rPr>
          <w:b/>
          <w:color w:val="2D73B5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2D73B5"/>
          <w:spacing w:val="1"/>
          <w:sz w:val="24"/>
          <w:szCs w:val="24"/>
        </w:rPr>
        <w:t>ti</w:t>
      </w:r>
      <w:r>
        <w:rPr>
          <w:rFonts w:ascii="Calibri" w:eastAsia="Calibri" w:hAnsi="Calibri" w:cs="Calibri"/>
          <w:b/>
          <w:color w:val="2D73B5"/>
          <w:sz w:val="24"/>
          <w:szCs w:val="24"/>
        </w:rPr>
        <w:t>m</w:t>
      </w:r>
      <w:r>
        <w:rPr>
          <w:rFonts w:ascii="Calibri" w:eastAsia="Calibri" w:hAnsi="Calibri" w:cs="Calibri"/>
          <w:b/>
          <w:color w:val="2D73B5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color w:val="2D73B5"/>
          <w:sz w:val="24"/>
          <w:szCs w:val="24"/>
        </w:rPr>
        <w:t>s</w:t>
      </w:r>
      <w:r>
        <w:rPr>
          <w:b/>
          <w:color w:val="2D73B5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2D73B5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2D73B5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color w:val="2D73B5"/>
          <w:sz w:val="24"/>
          <w:szCs w:val="24"/>
        </w:rPr>
        <w:t>e</w:t>
      </w:r>
      <w:r>
        <w:rPr>
          <w:b/>
          <w:color w:val="2D73B5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2D73B5"/>
          <w:spacing w:val="-1"/>
          <w:sz w:val="24"/>
          <w:szCs w:val="24"/>
        </w:rPr>
        <w:t>ap</w:t>
      </w:r>
      <w:r>
        <w:rPr>
          <w:rFonts w:ascii="Calibri" w:eastAsia="Calibri" w:hAnsi="Calibri" w:cs="Calibri"/>
          <w:b/>
          <w:color w:val="2D73B5"/>
          <w:spacing w:val="1"/>
          <w:sz w:val="24"/>
          <w:szCs w:val="24"/>
        </w:rPr>
        <w:t>pro</w:t>
      </w:r>
      <w:r>
        <w:rPr>
          <w:rFonts w:ascii="Calibri" w:eastAsia="Calibri" w:hAnsi="Calibri" w:cs="Calibri"/>
          <w:b/>
          <w:color w:val="2D73B5"/>
          <w:spacing w:val="-2"/>
          <w:sz w:val="24"/>
          <w:szCs w:val="24"/>
        </w:rPr>
        <w:t>x</w:t>
      </w:r>
      <w:r>
        <w:rPr>
          <w:rFonts w:ascii="Calibri" w:eastAsia="Calibri" w:hAnsi="Calibri" w:cs="Calibri"/>
          <w:b/>
          <w:color w:val="2D73B5"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color w:val="2D73B5"/>
          <w:sz w:val="24"/>
          <w:szCs w:val="24"/>
        </w:rPr>
        <w:t>m</w:t>
      </w:r>
      <w:r>
        <w:rPr>
          <w:rFonts w:ascii="Calibri" w:eastAsia="Calibri" w:hAnsi="Calibri" w:cs="Calibri"/>
          <w:b/>
          <w:color w:val="2D73B5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2D73B5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color w:val="2D73B5"/>
          <w:sz w:val="24"/>
          <w:szCs w:val="24"/>
        </w:rPr>
        <w:t>e</w:t>
      </w:r>
      <w:r>
        <w:rPr>
          <w:b/>
          <w:color w:val="2D73B5"/>
          <w:spacing w:val="-1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2D73B5"/>
          <w:spacing w:val="1"/>
          <w:sz w:val="24"/>
          <w:szCs w:val="24"/>
        </w:rPr>
        <w:t>du</w:t>
      </w:r>
      <w:r>
        <w:rPr>
          <w:rFonts w:ascii="Calibri" w:eastAsia="Calibri" w:hAnsi="Calibri" w:cs="Calibri"/>
          <w:b/>
          <w:color w:val="2D73B5"/>
          <w:sz w:val="24"/>
          <w:szCs w:val="24"/>
        </w:rPr>
        <w:t>e</w:t>
      </w:r>
      <w:r>
        <w:rPr>
          <w:b/>
          <w:color w:val="2D73B5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2D73B5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b/>
          <w:color w:val="2D73B5"/>
          <w:sz w:val="24"/>
          <w:szCs w:val="24"/>
        </w:rPr>
        <w:t>o</w:t>
      </w:r>
      <w:r>
        <w:rPr>
          <w:b/>
          <w:color w:val="2D73B5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2D73B5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2D73B5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color w:val="2D73B5"/>
          <w:sz w:val="24"/>
          <w:szCs w:val="24"/>
        </w:rPr>
        <w:t>y</w:t>
      </w:r>
      <w:r>
        <w:rPr>
          <w:b/>
          <w:color w:val="2D73B5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2D73B5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b/>
          <w:color w:val="2D73B5"/>
          <w:spacing w:val="1"/>
          <w:sz w:val="24"/>
          <w:szCs w:val="24"/>
        </w:rPr>
        <w:t>nf</w:t>
      </w:r>
      <w:r>
        <w:rPr>
          <w:rFonts w:ascii="Calibri" w:eastAsia="Calibri" w:hAnsi="Calibri" w:cs="Calibri"/>
          <w:b/>
          <w:color w:val="2D73B5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color w:val="2D73B5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color w:val="2D73B5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color w:val="2D73B5"/>
          <w:sz w:val="24"/>
          <w:szCs w:val="24"/>
        </w:rPr>
        <w:t>s</w:t>
      </w:r>
      <w:r>
        <w:rPr>
          <w:rFonts w:ascii="Calibri" w:eastAsia="Calibri" w:hAnsi="Calibri" w:cs="Calibri"/>
          <w:b/>
          <w:color w:val="2D73B5"/>
          <w:spacing w:val="-1"/>
          <w:sz w:val="24"/>
          <w:szCs w:val="24"/>
        </w:rPr>
        <w:t>ee</w:t>
      </w:r>
      <w:r>
        <w:rPr>
          <w:rFonts w:ascii="Calibri" w:eastAsia="Calibri" w:hAnsi="Calibri" w:cs="Calibri"/>
          <w:b/>
          <w:color w:val="2D73B5"/>
          <w:sz w:val="24"/>
          <w:szCs w:val="24"/>
        </w:rPr>
        <w:t>n</w:t>
      </w:r>
      <w:r>
        <w:rPr>
          <w:b/>
          <w:color w:val="2D73B5"/>
          <w:spacing w:val="-1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2D73B5"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color w:val="2D73B5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b/>
          <w:color w:val="2D73B5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color w:val="2D73B5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color w:val="2D73B5"/>
          <w:spacing w:val="1"/>
          <w:sz w:val="24"/>
          <w:szCs w:val="24"/>
        </w:rPr>
        <w:t>rn</w:t>
      </w:r>
      <w:r>
        <w:rPr>
          <w:rFonts w:ascii="Calibri" w:eastAsia="Calibri" w:hAnsi="Calibri" w:cs="Calibri"/>
          <w:b/>
          <w:color w:val="2D73B5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color w:val="2D73B5"/>
          <w:sz w:val="24"/>
          <w:szCs w:val="24"/>
        </w:rPr>
        <w:t>t</w:t>
      </w:r>
      <w:r>
        <w:rPr>
          <w:b/>
          <w:color w:val="2D73B5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2D73B5"/>
          <w:spacing w:val="1"/>
          <w:w w:val="99"/>
          <w:sz w:val="24"/>
          <w:szCs w:val="24"/>
        </w:rPr>
        <w:t>p</w:t>
      </w:r>
      <w:r>
        <w:rPr>
          <w:rFonts w:ascii="Calibri" w:eastAsia="Calibri" w:hAnsi="Calibri" w:cs="Calibri"/>
          <w:b/>
          <w:color w:val="2D73B5"/>
          <w:spacing w:val="-1"/>
          <w:w w:val="99"/>
          <w:sz w:val="24"/>
          <w:szCs w:val="24"/>
        </w:rPr>
        <w:t>r</w:t>
      </w:r>
      <w:r>
        <w:rPr>
          <w:rFonts w:ascii="Calibri" w:eastAsia="Calibri" w:hAnsi="Calibri" w:cs="Calibri"/>
          <w:b/>
          <w:color w:val="2D73B5"/>
          <w:spacing w:val="1"/>
          <w:w w:val="99"/>
          <w:sz w:val="24"/>
          <w:szCs w:val="24"/>
        </w:rPr>
        <w:t>ob</w:t>
      </w:r>
      <w:r>
        <w:rPr>
          <w:rFonts w:ascii="Calibri" w:eastAsia="Calibri" w:hAnsi="Calibri" w:cs="Calibri"/>
          <w:b/>
          <w:color w:val="2D73B5"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color w:val="2D73B5"/>
          <w:spacing w:val="-1"/>
          <w:w w:val="99"/>
          <w:sz w:val="24"/>
          <w:szCs w:val="24"/>
        </w:rPr>
        <w:t>e</w:t>
      </w:r>
      <w:r>
        <w:rPr>
          <w:rFonts w:ascii="Calibri" w:eastAsia="Calibri" w:hAnsi="Calibri" w:cs="Calibri"/>
          <w:b/>
          <w:color w:val="2D73B5"/>
          <w:w w:val="99"/>
          <w:sz w:val="24"/>
          <w:szCs w:val="24"/>
        </w:rPr>
        <w:t>m</w:t>
      </w:r>
      <w:r>
        <w:rPr>
          <w:rFonts w:ascii="Calibri" w:eastAsia="Calibri" w:hAnsi="Calibri" w:cs="Calibri"/>
          <w:b/>
          <w:color w:val="2D73B5"/>
          <w:sz w:val="24"/>
          <w:szCs w:val="24"/>
        </w:rPr>
        <w:t>s</w:t>
      </w:r>
    </w:p>
    <w:p w14:paraId="12F71F04" w14:textId="77777777" w:rsidR="004266CA" w:rsidRDefault="004266CA">
      <w:pPr>
        <w:spacing w:before="9" w:line="260" w:lineRule="exact"/>
        <w:rPr>
          <w:sz w:val="26"/>
          <w:szCs w:val="26"/>
        </w:rPr>
      </w:pPr>
    </w:p>
    <w:p w14:paraId="2D6D86A4" w14:textId="77777777" w:rsidR="004266CA" w:rsidRDefault="00000000">
      <w:pPr>
        <w:ind w:left="2199" w:right="1638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color w:val="FF0000"/>
          <w:sz w:val="24"/>
          <w:szCs w:val="24"/>
        </w:rPr>
        <w:t>H</w:t>
      </w:r>
      <w:r>
        <w:rPr>
          <w:rFonts w:ascii="Calibri" w:eastAsia="Calibri" w:hAnsi="Calibri" w:cs="Calibri"/>
          <w:b/>
          <w:color w:val="FF0000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>w</w:t>
      </w:r>
      <w:r>
        <w:rPr>
          <w:b/>
          <w:color w:val="FF0000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FF0000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b/>
          <w:color w:val="FF0000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color w:val="FF000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>s</w:t>
      </w:r>
      <w:r>
        <w:rPr>
          <w:b/>
          <w:color w:val="FF0000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FF0000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color w:val="FF0000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b/>
          <w:color w:val="FF0000"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>s</w:t>
      </w:r>
      <w:r>
        <w:rPr>
          <w:b/>
          <w:color w:val="FF0000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FF0000"/>
          <w:spacing w:val="2"/>
          <w:sz w:val="24"/>
          <w:szCs w:val="24"/>
        </w:rPr>
        <w:t>w</w:t>
      </w:r>
      <w:r>
        <w:rPr>
          <w:rFonts w:ascii="Calibri" w:eastAsia="Calibri" w:hAnsi="Calibri" w:cs="Calibri"/>
          <w:b/>
          <w:color w:val="FF0000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color w:val="FF0000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>k?</w:t>
      </w:r>
      <w:r>
        <w:rPr>
          <w:b/>
          <w:color w:val="FF0000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FF0000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FF0000"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>l</w:t>
      </w:r>
      <w:r>
        <w:rPr>
          <w:b/>
          <w:color w:val="FF0000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FF0000"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>s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FF0000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color w:val="FF000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color w:val="FF0000"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b/>
          <w:color w:val="FF0000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color w:val="FF0000"/>
          <w:spacing w:val="1"/>
          <w:sz w:val="24"/>
          <w:szCs w:val="24"/>
        </w:rPr>
        <w:t>rd</w:t>
      </w:r>
      <w:r>
        <w:rPr>
          <w:rFonts w:ascii="Calibri" w:eastAsia="Calibri" w:hAnsi="Calibri" w:cs="Calibri"/>
          <w:b/>
          <w:color w:val="FF000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>d</w:t>
      </w:r>
      <w:r>
        <w:rPr>
          <w:b/>
          <w:color w:val="FF0000"/>
          <w:spacing w:val="-1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FF0000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b/>
          <w:color w:val="FF0000"/>
          <w:spacing w:val="1"/>
          <w:sz w:val="24"/>
          <w:szCs w:val="24"/>
        </w:rPr>
        <w:t>it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>h</w:t>
      </w:r>
      <w:r>
        <w:rPr>
          <w:b/>
          <w:color w:val="FF0000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FF0000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b/>
          <w:color w:val="FF0000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b/>
          <w:color w:val="FF0000"/>
          <w:spacing w:val="1"/>
          <w:sz w:val="24"/>
          <w:szCs w:val="24"/>
        </w:rPr>
        <w:t>li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>m</w:t>
      </w:r>
      <w:r>
        <w:rPr>
          <w:rFonts w:ascii="Calibri" w:eastAsia="Calibri" w:hAnsi="Calibri" w:cs="Calibri"/>
          <w:b/>
          <w:color w:val="FF0000"/>
          <w:spacing w:val="-1"/>
          <w:sz w:val="24"/>
          <w:szCs w:val="24"/>
        </w:rPr>
        <w:t>ite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>d</w:t>
      </w:r>
      <w:r>
        <w:rPr>
          <w:b/>
          <w:color w:val="FF0000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FF0000"/>
          <w:spacing w:val="-1"/>
          <w:w w:val="99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FF0000"/>
          <w:spacing w:val="1"/>
          <w:w w:val="99"/>
          <w:sz w:val="24"/>
          <w:szCs w:val="24"/>
        </w:rPr>
        <w:t>cc</w:t>
      </w:r>
      <w:r>
        <w:rPr>
          <w:rFonts w:ascii="Calibri" w:eastAsia="Calibri" w:hAnsi="Calibri" w:cs="Calibri"/>
          <w:b/>
          <w:color w:val="FF0000"/>
          <w:spacing w:val="-1"/>
          <w:w w:val="99"/>
          <w:sz w:val="24"/>
          <w:szCs w:val="24"/>
        </w:rPr>
        <w:t>e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>ss!</w:t>
      </w:r>
    </w:p>
    <w:p w14:paraId="5DD30AAB" w14:textId="64BAB017" w:rsidR="004266CA" w:rsidRPr="008F5144" w:rsidRDefault="00000000" w:rsidP="008F5144">
      <w:pPr>
        <w:ind w:left="2250" w:right="2115" w:firstLine="424"/>
        <w:jc w:val="center"/>
        <w:rPr>
          <w:rFonts w:asciiTheme="minorHAnsi" w:eastAsia="Calibri" w:hAnsiTheme="minorHAnsi" w:cstheme="minorHAnsi"/>
          <w:sz w:val="24"/>
          <w:szCs w:val="24"/>
        </w:rPr>
      </w:pPr>
      <w:r w:rsidRPr="008F5144">
        <w:rPr>
          <w:rFonts w:asciiTheme="minorHAnsi" w:eastAsia="Calibri" w:hAnsiTheme="minorHAnsi" w:cstheme="minorHAnsi"/>
          <w:b/>
          <w:color w:val="FF0000"/>
          <w:spacing w:val="1"/>
          <w:sz w:val="24"/>
          <w:szCs w:val="24"/>
        </w:rPr>
        <w:t>N</w:t>
      </w:r>
      <w:r w:rsidRPr="008F5144">
        <w:rPr>
          <w:rFonts w:asciiTheme="minorHAnsi" w:eastAsia="Calibri" w:hAnsiTheme="minorHAnsi" w:cstheme="minorHAnsi"/>
          <w:b/>
          <w:color w:val="FF0000"/>
          <w:sz w:val="24"/>
          <w:szCs w:val="24"/>
        </w:rPr>
        <w:t>o</w:t>
      </w:r>
      <w:r w:rsidRPr="008F5144">
        <w:rPr>
          <w:rFonts w:asciiTheme="minorHAnsi" w:hAnsiTheme="minorHAnsi" w:cstheme="minorHAnsi"/>
          <w:b/>
          <w:color w:val="FF0000"/>
          <w:spacing w:val="-7"/>
          <w:sz w:val="24"/>
          <w:szCs w:val="24"/>
        </w:rPr>
        <w:t xml:space="preserve"> </w:t>
      </w:r>
      <w:r w:rsidRPr="008F5144">
        <w:rPr>
          <w:rFonts w:asciiTheme="minorHAnsi" w:eastAsia="Calibri" w:hAnsiTheme="minorHAnsi" w:cstheme="minorHAnsi"/>
          <w:b/>
          <w:color w:val="FF0000"/>
          <w:spacing w:val="-1"/>
          <w:sz w:val="24"/>
          <w:szCs w:val="24"/>
        </w:rPr>
        <w:t>p</w:t>
      </w:r>
      <w:r w:rsidRPr="008F5144">
        <w:rPr>
          <w:rFonts w:asciiTheme="minorHAnsi" w:eastAsia="Calibri" w:hAnsiTheme="minorHAnsi" w:cstheme="minorHAnsi"/>
          <w:b/>
          <w:color w:val="FF0000"/>
          <w:spacing w:val="1"/>
          <w:sz w:val="24"/>
          <w:szCs w:val="24"/>
        </w:rPr>
        <w:t>ro</w:t>
      </w:r>
      <w:r w:rsidRPr="008F5144">
        <w:rPr>
          <w:rFonts w:asciiTheme="minorHAnsi" w:eastAsia="Calibri" w:hAnsiTheme="minorHAnsi" w:cstheme="minorHAnsi"/>
          <w:b/>
          <w:color w:val="FF0000"/>
          <w:spacing w:val="-1"/>
          <w:sz w:val="24"/>
          <w:szCs w:val="24"/>
        </w:rPr>
        <w:t>b</w:t>
      </w:r>
      <w:r w:rsidRPr="008F5144">
        <w:rPr>
          <w:rFonts w:asciiTheme="minorHAnsi" w:eastAsia="Calibri" w:hAnsiTheme="minorHAnsi" w:cstheme="minorHAnsi"/>
          <w:b/>
          <w:color w:val="FF0000"/>
          <w:spacing w:val="1"/>
          <w:sz w:val="24"/>
          <w:szCs w:val="24"/>
        </w:rPr>
        <w:t>l</w:t>
      </w:r>
      <w:r w:rsidRPr="008F5144">
        <w:rPr>
          <w:rFonts w:asciiTheme="minorHAnsi" w:eastAsia="Calibri" w:hAnsiTheme="minorHAnsi" w:cstheme="minorHAnsi"/>
          <w:b/>
          <w:color w:val="FF0000"/>
          <w:spacing w:val="-1"/>
          <w:sz w:val="24"/>
          <w:szCs w:val="24"/>
        </w:rPr>
        <w:t>e</w:t>
      </w:r>
      <w:r w:rsidRPr="008F5144">
        <w:rPr>
          <w:rFonts w:asciiTheme="minorHAnsi" w:eastAsia="Calibri" w:hAnsiTheme="minorHAnsi" w:cstheme="minorHAnsi"/>
          <w:b/>
          <w:color w:val="FF0000"/>
          <w:sz w:val="24"/>
          <w:szCs w:val="24"/>
        </w:rPr>
        <w:t>m</w:t>
      </w:r>
      <w:r w:rsidRPr="008F5144">
        <w:rPr>
          <w:rFonts w:asciiTheme="minorHAnsi" w:hAnsiTheme="minorHAnsi" w:cstheme="minorHAnsi"/>
          <w:b/>
          <w:color w:val="FF0000"/>
          <w:spacing w:val="-13"/>
          <w:sz w:val="24"/>
          <w:szCs w:val="24"/>
        </w:rPr>
        <w:t xml:space="preserve"> </w:t>
      </w:r>
      <w:r w:rsidRPr="008F5144">
        <w:rPr>
          <w:rFonts w:asciiTheme="minorHAnsi" w:eastAsia="Calibri" w:hAnsiTheme="minorHAnsi" w:cstheme="minorHAnsi"/>
          <w:b/>
          <w:color w:val="FF0000"/>
          <w:spacing w:val="1"/>
          <w:sz w:val="24"/>
          <w:szCs w:val="24"/>
        </w:rPr>
        <w:t>i</w:t>
      </w:r>
      <w:r w:rsidRPr="008F5144">
        <w:rPr>
          <w:rFonts w:asciiTheme="minorHAnsi" w:eastAsia="Calibri" w:hAnsiTheme="minorHAnsi" w:cstheme="minorHAnsi"/>
          <w:b/>
          <w:color w:val="FF0000"/>
          <w:sz w:val="24"/>
          <w:szCs w:val="24"/>
        </w:rPr>
        <w:t>f</w:t>
      </w:r>
      <w:r w:rsidRPr="008F5144">
        <w:rPr>
          <w:rFonts w:asciiTheme="minorHAnsi" w:hAnsiTheme="minorHAnsi" w:cstheme="minorHAnsi"/>
          <w:b/>
          <w:color w:val="FF0000"/>
          <w:spacing w:val="-5"/>
          <w:sz w:val="24"/>
          <w:szCs w:val="24"/>
        </w:rPr>
        <w:t xml:space="preserve"> </w:t>
      </w:r>
      <w:r w:rsidRPr="008F5144">
        <w:rPr>
          <w:rFonts w:asciiTheme="minorHAnsi" w:eastAsia="Calibri" w:hAnsiTheme="minorHAnsi" w:cstheme="minorHAnsi"/>
          <w:b/>
          <w:color w:val="FF0000"/>
          <w:spacing w:val="-1"/>
          <w:sz w:val="24"/>
          <w:szCs w:val="24"/>
        </w:rPr>
        <w:t>y</w:t>
      </w:r>
      <w:r w:rsidRPr="008F5144">
        <w:rPr>
          <w:rFonts w:asciiTheme="minorHAnsi" w:eastAsia="Calibri" w:hAnsiTheme="minorHAnsi" w:cstheme="minorHAnsi"/>
          <w:b/>
          <w:color w:val="FF0000"/>
          <w:spacing w:val="-2"/>
          <w:sz w:val="24"/>
          <w:szCs w:val="24"/>
        </w:rPr>
        <w:t>o</w:t>
      </w:r>
      <w:r w:rsidRPr="008F5144">
        <w:rPr>
          <w:rFonts w:asciiTheme="minorHAnsi" w:eastAsia="Calibri" w:hAnsiTheme="minorHAnsi" w:cstheme="minorHAnsi"/>
          <w:b/>
          <w:color w:val="FF0000"/>
          <w:sz w:val="24"/>
          <w:szCs w:val="24"/>
        </w:rPr>
        <w:t>u</w:t>
      </w:r>
      <w:r w:rsidRPr="008F5144">
        <w:rPr>
          <w:rFonts w:asciiTheme="minorHAnsi" w:hAnsiTheme="minorHAnsi" w:cstheme="minorHAnsi"/>
          <w:b/>
          <w:color w:val="FF0000"/>
          <w:spacing w:val="-8"/>
          <w:sz w:val="24"/>
          <w:szCs w:val="24"/>
        </w:rPr>
        <w:t xml:space="preserve"> </w:t>
      </w:r>
      <w:r w:rsidRPr="008F5144">
        <w:rPr>
          <w:rFonts w:asciiTheme="minorHAnsi" w:eastAsia="Calibri" w:hAnsiTheme="minorHAnsi" w:cstheme="minorHAnsi"/>
          <w:b/>
          <w:color w:val="FF0000"/>
          <w:spacing w:val="1"/>
          <w:sz w:val="24"/>
          <w:szCs w:val="24"/>
        </w:rPr>
        <w:t>c</w:t>
      </w:r>
      <w:r w:rsidRPr="008F5144">
        <w:rPr>
          <w:rFonts w:asciiTheme="minorHAnsi" w:eastAsia="Calibri" w:hAnsiTheme="minorHAnsi" w:cstheme="minorHAnsi"/>
          <w:b/>
          <w:color w:val="FF0000"/>
          <w:spacing w:val="-1"/>
          <w:sz w:val="24"/>
          <w:szCs w:val="24"/>
        </w:rPr>
        <w:t>a</w:t>
      </w:r>
      <w:r w:rsidRPr="008F5144">
        <w:rPr>
          <w:rFonts w:asciiTheme="minorHAnsi" w:eastAsia="Calibri" w:hAnsiTheme="minorHAnsi" w:cstheme="minorHAnsi"/>
          <w:b/>
          <w:color w:val="FF0000"/>
          <w:spacing w:val="1"/>
          <w:sz w:val="24"/>
          <w:szCs w:val="24"/>
        </w:rPr>
        <w:t>n</w:t>
      </w:r>
      <w:r w:rsidRPr="008F5144">
        <w:rPr>
          <w:rFonts w:asciiTheme="minorHAnsi" w:eastAsia="Calibri" w:hAnsiTheme="minorHAnsi" w:cstheme="minorHAnsi"/>
          <w:b/>
          <w:color w:val="FF0000"/>
          <w:spacing w:val="-1"/>
          <w:sz w:val="24"/>
          <w:szCs w:val="24"/>
        </w:rPr>
        <w:t>n</w:t>
      </w:r>
      <w:r w:rsidRPr="008F5144">
        <w:rPr>
          <w:rFonts w:asciiTheme="minorHAnsi" w:eastAsia="Calibri" w:hAnsiTheme="minorHAnsi" w:cstheme="minorHAnsi"/>
          <w:b/>
          <w:color w:val="FF0000"/>
          <w:spacing w:val="1"/>
          <w:sz w:val="24"/>
          <w:szCs w:val="24"/>
        </w:rPr>
        <w:t>o</w:t>
      </w:r>
      <w:r w:rsidRPr="008F5144">
        <w:rPr>
          <w:rFonts w:asciiTheme="minorHAnsi" w:eastAsia="Calibri" w:hAnsiTheme="minorHAnsi" w:cstheme="minorHAnsi"/>
          <w:b/>
          <w:color w:val="FF0000"/>
          <w:sz w:val="24"/>
          <w:szCs w:val="24"/>
        </w:rPr>
        <w:t>t</w:t>
      </w:r>
      <w:r w:rsidRPr="008F5144">
        <w:rPr>
          <w:rFonts w:asciiTheme="minorHAnsi" w:hAnsiTheme="minorHAnsi" w:cstheme="minorHAnsi"/>
          <w:b/>
          <w:color w:val="FF0000"/>
          <w:spacing w:val="-10"/>
          <w:sz w:val="24"/>
          <w:szCs w:val="24"/>
        </w:rPr>
        <w:t xml:space="preserve"> </w:t>
      </w:r>
      <w:r w:rsidRPr="008F5144">
        <w:rPr>
          <w:rFonts w:asciiTheme="minorHAnsi" w:eastAsia="Calibri" w:hAnsiTheme="minorHAnsi" w:cstheme="minorHAnsi"/>
          <w:b/>
          <w:color w:val="FF0000"/>
          <w:spacing w:val="-1"/>
          <w:sz w:val="24"/>
          <w:szCs w:val="24"/>
        </w:rPr>
        <w:t>a</w:t>
      </w:r>
      <w:r w:rsidRPr="008F5144">
        <w:rPr>
          <w:rFonts w:asciiTheme="minorHAnsi" w:eastAsia="Calibri" w:hAnsiTheme="minorHAnsi" w:cstheme="minorHAnsi"/>
          <w:b/>
          <w:color w:val="FF0000"/>
          <w:spacing w:val="1"/>
          <w:sz w:val="24"/>
          <w:szCs w:val="24"/>
        </w:rPr>
        <w:t>tt</w:t>
      </w:r>
      <w:r w:rsidRPr="008F5144">
        <w:rPr>
          <w:rFonts w:asciiTheme="minorHAnsi" w:eastAsia="Calibri" w:hAnsiTheme="minorHAnsi" w:cstheme="minorHAnsi"/>
          <w:b/>
          <w:color w:val="FF0000"/>
          <w:spacing w:val="-1"/>
          <w:sz w:val="24"/>
          <w:szCs w:val="24"/>
        </w:rPr>
        <w:t>en</w:t>
      </w:r>
      <w:r w:rsidRPr="008F5144">
        <w:rPr>
          <w:rFonts w:asciiTheme="minorHAnsi" w:eastAsia="Calibri" w:hAnsiTheme="minorHAnsi" w:cstheme="minorHAnsi"/>
          <w:b/>
          <w:color w:val="FF0000"/>
          <w:sz w:val="24"/>
          <w:szCs w:val="24"/>
        </w:rPr>
        <w:t>d</w:t>
      </w:r>
      <w:r w:rsidRPr="008F5144">
        <w:rPr>
          <w:rFonts w:asciiTheme="minorHAnsi" w:hAnsiTheme="minorHAnsi" w:cstheme="minorHAnsi"/>
          <w:b/>
          <w:color w:val="FF0000"/>
          <w:spacing w:val="-9"/>
          <w:sz w:val="24"/>
          <w:szCs w:val="24"/>
        </w:rPr>
        <w:t xml:space="preserve"> </w:t>
      </w:r>
      <w:r w:rsidR="008F5144" w:rsidRPr="008F5144">
        <w:rPr>
          <w:rFonts w:asciiTheme="minorHAnsi" w:hAnsiTheme="minorHAnsi" w:cstheme="minorHAnsi"/>
          <w:b/>
          <w:color w:val="FF0000"/>
          <w:spacing w:val="-9"/>
          <w:sz w:val="24"/>
          <w:szCs w:val="24"/>
        </w:rPr>
        <w:t xml:space="preserve">any or all of </w:t>
      </w:r>
      <w:r w:rsidR="008F5144" w:rsidRPr="008F5144">
        <w:rPr>
          <w:rFonts w:asciiTheme="minorHAnsi" w:hAnsiTheme="minorHAnsi" w:cstheme="minorHAnsi"/>
          <w:b/>
          <w:color w:val="FF0000"/>
          <w:spacing w:val="-7"/>
          <w:sz w:val="24"/>
          <w:szCs w:val="24"/>
        </w:rPr>
        <w:t>the</w:t>
      </w:r>
      <w:r w:rsidRPr="008F5144">
        <w:rPr>
          <w:rFonts w:asciiTheme="minorHAnsi" w:hAnsiTheme="minorHAnsi" w:cstheme="minorHAnsi"/>
          <w:b/>
          <w:color w:val="FF0000"/>
          <w:spacing w:val="-7"/>
          <w:sz w:val="24"/>
          <w:szCs w:val="24"/>
        </w:rPr>
        <w:t xml:space="preserve"> </w:t>
      </w:r>
      <w:r w:rsidRPr="008F5144">
        <w:rPr>
          <w:rFonts w:asciiTheme="minorHAnsi" w:eastAsia="Calibri" w:hAnsiTheme="minorHAnsi" w:cstheme="minorHAnsi"/>
          <w:b/>
          <w:color w:val="FF0000"/>
          <w:sz w:val="24"/>
          <w:szCs w:val="24"/>
        </w:rPr>
        <w:t>s</w:t>
      </w:r>
      <w:r w:rsidRPr="008F5144">
        <w:rPr>
          <w:rFonts w:asciiTheme="minorHAnsi" w:eastAsia="Calibri" w:hAnsiTheme="minorHAnsi" w:cstheme="minorHAnsi"/>
          <w:b/>
          <w:color w:val="FF0000"/>
          <w:spacing w:val="-1"/>
          <w:w w:val="99"/>
          <w:sz w:val="24"/>
          <w:szCs w:val="24"/>
        </w:rPr>
        <w:t>e</w:t>
      </w:r>
      <w:r w:rsidRPr="008F5144">
        <w:rPr>
          <w:rFonts w:asciiTheme="minorHAnsi" w:eastAsia="Calibri" w:hAnsiTheme="minorHAnsi" w:cstheme="minorHAnsi"/>
          <w:b/>
          <w:color w:val="FF0000"/>
          <w:sz w:val="24"/>
          <w:szCs w:val="24"/>
        </w:rPr>
        <w:t>ss</w:t>
      </w:r>
      <w:r w:rsidRPr="008F5144">
        <w:rPr>
          <w:rFonts w:asciiTheme="minorHAnsi" w:eastAsia="Calibri" w:hAnsiTheme="minorHAnsi" w:cstheme="minorHAnsi"/>
          <w:b/>
          <w:color w:val="FF0000"/>
          <w:spacing w:val="1"/>
          <w:sz w:val="24"/>
          <w:szCs w:val="24"/>
        </w:rPr>
        <w:t>i</w:t>
      </w:r>
      <w:r w:rsidRPr="008F5144">
        <w:rPr>
          <w:rFonts w:asciiTheme="minorHAnsi" w:eastAsia="Calibri" w:hAnsiTheme="minorHAnsi" w:cstheme="minorHAnsi"/>
          <w:b/>
          <w:color w:val="FF0000"/>
          <w:spacing w:val="-2"/>
          <w:w w:val="99"/>
          <w:sz w:val="24"/>
          <w:szCs w:val="24"/>
        </w:rPr>
        <w:t>o</w:t>
      </w:r>
      <w:r w:rsidRPr="008F5144">
        <w:rPr>
          <w:rFonts w:asciiTheme="minorHAnsi" w:eastAsia="Calibri" w:hAnsiTheme="minorHAnsi" w:cstheme="minorHAnsi"/>
          <w:b/>
          <w:color w:val="FF0000"/>
          <w:spacing w:val="-1"/>
          <w:w w:val="99"/>
          <w:sz w:val="24"/>
          <w:szCs w:val="24"/>
        </w:rPr>
        <w:t>n</w:t>
      </w:r>
      <w:r w:rsidRPr="008F5144">
        <w:rPr>
          <w:rFonts w:asciiTheme="minorHAnsi" w:eastAsia="Calibri" w:hAnsiTheme="minorHAnsi" w:cstheme="minorHAnsi"/>
          <w:b/>
          <w:color w:val="FF0000"/>
          <w:sz w:val="24"/>
          <w:szCs w:val="24"/>
        </w:rPr>
        <w:t>s!</w:t>
      </w:r>
    </w:p>
    <w:p w14:paraId="044D3674" w14:textId="77777777" w:rsidR="004266CA" w:rsidRDefault="004266CA">
      <w:pPr>
        <w:spacing w:before="13" w:line="280" w:lineRule="exact"/>
        <w:rPr>
          <w:sz w:val="28"/>
          <w:szCs w:val="28"/>
        </w:rPr>
      </w:pPr>
    </w:p>
    <w:p w14:paraId="212EA05D" w14:textId="77777777" w:rsidR="004266CA" w:rsidRDefault="00000000">
      <w:pPr>
        <w:ind w:left="1191" w:right="632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pacing w:val="1"/>
          <w:sz w:val="24"/>
          <w:szCs w:val="24"/>
        </w:rPr>
        <w:t>Zoo</w:t>
      </w:r>
      <w:r>
        <w:rPr>
          <w:rFonts w:ascii="Calibri" w:eastAsia="Calibri" w:hAnsi="Calibri" w:cs="Calibri"/>
          <w:b/>
          <w:sz w:val="24"/>
          <w:szCs w:val="24"/>
        </w:rPr>
        <w:t>m</w:t>
      </w:r>
      <w:r>
        <w:rPr>
          <w:b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>n</w:t>
      </w:r>
      <w:r>
        <w:rPr>
          <w:b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z w:val="24"/>
          <w:szCs w:val="24"/>
        </w:rPr>
        <w:t>n</w:t>
      </w:r>
      <w:r>
        <w:rPr>
          <w:b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d</w:t>
      </w:r>
      <w:r>
        <w:rPr>
          <w:b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rt</w:t>
      </w:r>
      <w:r>
        <w:rPr>
          <w:rFonts w:ascii="Calibri" w:eastAsia="Calibri" w:hAnsi="Calibri" w:cs="Calibri"/>
          <w:b/>
          <w:sz w:val="24"/>
          <w:szCs w:val="24"/>
        </w:rPr>
        <w:t>y</w:t>
      </w:r>
      <w:r>
        <w:rPr>
          <w:b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>w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sz w:val="24"/>
          <w:szCs w:val="24"/>
        </w:rPr>
        <w:t>h</w:t>
      </w:r>
      <w:r>
        <w:rPr>
          <w:b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i</w:t>
      </w:r>
      <w:r>
        <w:rPr>
          <w:b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an</w:t>
      </w:r>
      <w:r>
        <w:rPr>
          <w:rFonts w:ascii="Calibri" w:eastAsia="Calibri" w:hAnsi="Calibri" w:cs="Calibri"/>
          <w:b/>
          <w:sz w:val="24"/>
          <w:szCs w:val="24"/>
        </w:rPr>
        <w:t>d</w:t>
      </w:r>
      <w:r>
        <w:rPr>
          <w:b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b/>
          <w:sz w:val="24"/>
          <w:szCs w:val="24"/>
        </w:rPr>
        <w:t>m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nd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z w:val="24"/>
          <w:szCs w:val="24"/>
        </w:rPr>
        <w:t>!</w:t>
      </w:r>
      <w:r>
        <w:rPr>
          <w:b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Th</w:t>
      </w:r>
      <w:r>
        <w:rPr>
          <w:rFonts w:ascii="Calibri" w:eastAsia="Calibri" w:hAnsi="Calibri" w:cs="Calibri"/>
          <w:b/>
          <w:sz w:val="24"/>
          <w:szCs w:val="24"/>
        </w:rPr>
        <w:t>e</w:t>
      </w:r>
      <w:r>
        <w:rPr>
          <w:b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uc</w:t>
      </w:r>
      <w:r>
        <w:rPr>
          <w:rFonts w:ascii="Calibri" w:eastAsia="Calibri" w:hAnsi="Calibri" w:cs="Calibri"/>
          <w:b/>
          <w:sz w:val="24"/>
          <w:szCs w:val="24"/>
        </w:rPr>
        <w:t>k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b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loc</w:t>
      </w:r>
      <w:r>
        <w:rPr>
          <w:rFonts w:ascii="Calibri" w:eastAsia="Calibri" w:hAnsi="Calibri" w:cs="Calibri"/>
          <w:b/>
          <w:sz w:val="24"/>
          <w:szCs w:val="24"/>
        </w:rPr>
        <w:t>k</w:t>
      </w:r>
      <w:r>
        <w:rPr>
          <w:b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k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b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b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1"/>
          <w:w w:val="99"/>
          <w:sz w:val="24"/>
          <w:szCs w:val="24"/>
        </w:rPr>
        <w:t>g</w:t>
      </w:r>
      <w:r>
        <w:rPr>
          <w:rFonts w:ascii="Calibri" w:eastAsia="Calibri" w:hAnsi="Calibri" w:cs="Calibri"/>
          <w:b/>
          <w:spacing w:val="1"/>
          <w:w w:val="99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1"/>
          <w:w w:val="99"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-1"/>
          <w:w w:val="99"/>
          <w:sz w:val="24"/>
          <w:szCs w:val="24"/>
        </w:rPr>
        <w:t>g</w:t>
      </w:r>
      <w:r>
        <w:rPr>
          <w:rFonts w:ascii="Calibri" w:eastAsia="Calibri" w:hAnsi="Calibri" w:cs="Calibri"/>
          <w:b/>
          <w:sz w:val="24"/>
          <w:szCs w:val="24"/>
        </w:rPr>
        <w:t>!</w:t>
      </w:r>
    </w:p>
    <w:p w14:paraId="14CAC74F" w14:textId="77777777" w:rsidR="004266CA" w:rsidRDefault="004266CA">
      <w:pPr>
        <w:spacing w:line="200" w:lineRule="exact"/>
      </w:pPr>
    </w:p>
    <w:p w14:paraId="424CEC07" w14:textId="77777777" w:rsidR="004266CA" w:rsidRDefault="004266CA">
      <w:pPr>
        <w:spacing w:before="7" w:line="280" w:lineRule="exact"/>
        <w:rPr>
          <w:sz w:val="28"/>
          <w:szCs w:val="28"/>
        </w:rPr>
      </w:pPr>
    </w:p>
    <w:p w14:paraId="1C07A994" w14:textId="77777777" w:rsidR="004266CA" w:rsidRDefault="00000000">
      <w:pPr>
        <w:ind w:left="876" w:right="317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color w:val="00B0F0"/>
          <w:sz w:val="24"/>
          <w:szCs w:val="24"/>
        </w:rPr>
        <w:t>F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rid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y</w:t>
      </w:r>
      <w:r>
        <w:rPr>
          <w:b/>
          <w:color w:val="00B0F0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m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nin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g</w:t>
      </w:r>
      <w:r>
        <w:rPr>
          <w:b/>
          <w:color w:val="00B0F0"/>
          <w:spacing w:val="-1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pacing w:val="2"/>
          <w:sz w:val="24"/>
          <w:szCs w:val="24"/>
        </w:rPr>
        <w:t>w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l</w:t>
      </w:r>
      <w:r>
        <w:rPr>
          <w:b/>
          <w:color w:val="00B0F0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s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t</w:t>
      </w:r>
      <w:r>
        <w:rPr>
          <w:b/>
          <w:color w:val="00B0F0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of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f</w:t>
      </w:r>
      <w:r>
        <w:rPr>
          <w:b/>
          <w:color w:val="00B0F0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it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h</w:t>
      </w:r>
      <w:r>
        <w:rPr>
          <w:b/>
          <w:color w:val="00B0F0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a</w:t>
      </w:r>
      <w:r>
        <w:rPr>
          <w:b/>
          <w:color w:val="00B0F0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m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ee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t</w:t>
      </w:r>
      <w:r>
        <w:rPr>
          <w:b/>
          <w:color w:val="00B0F0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d</w:t>
      </w:r>
      <w:r>
        <w:rPr>
          <w:b/>
          <w:color w:val="00B0F0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g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color w:val="00B0F0"/>
          <w:spacing w:val="-3"/>
          <w:sz w:val="24"/>
          <w:szCs w:val="24"/>
        </w:rPr>
        <w:t>e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t</w:t>
      </w:r>
      <w:r>
        <w:rPr>
          <w:b/>
          <w:color w:val="00B0F0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coff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e</w:t>
      </w:r>
      <w:r>
        <w:rPr>
          <w:b/>
          <w:color w:val="00B0F0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m</w:t>
      </w:r>
      <w:r>
        <w:rPr>
          <w:rFonts w:ascii="Calibri" w:eastAsia="Calibri" w:hAnsi="Calibri" w:cs="Calibri"/>
          <w:b/>
          <w:color w:val="00B0F0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rn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g</w:t>
      </w:r>
      <w:r>
        <w:rPr>
          <w:b/>
          <w:color w:val="00B0F0"/>
          <w:spacing w:val="-1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t</w:t>
      </w:r>
      <w:r>
        <w:rPr>
          <w:b/>
          <w:color w:val="00B0F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9</w:t>
      </w:r>
      <w:r>
        <w:rPr>
          <w:b/>
          <w:color w:val="00B0F0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–</w:t>
      </w:r>
      <w:r>
        <w:rPr>
          <w:b/>
          <w:color w:val="00B0F0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9:3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0</w:t>
      </w:r>
      <w:r>
        <w:rPr>
          <w:b/>
          <w:color w:val="00B0F0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M</w:t>
      </w:r>
      <w:r>
        <w:rPr>
          <w:b/>
          <w:color w:val="00B0F0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w w:val="99"/>
          <w:sz w:val="24"/>
          <w:szCs w:val="24"/>
        </w:rPr>
        <w:t>CST</w:t>
      </w:r>
      <w:r>
        <w:rPr>
          <w:b/>
          <w:color w:val="00B0F0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w w:val="99"/>
          <w:sz w:val="24"/>
          <w:szCs w:val="24"/>
        </w:rPr>
        <w:t>S</w:t>
      </w:r>
      <w:r>
        <w:rPr>
          <w:rFonts w:ascii="Calibri" w:eastAsia="Calibri" w:hAnsi="Calibri" w:cs="Calibri"/>
          <w:b/>
          <w:color w:val="00B04F"/>
          <w:spacing w:val="1"/>
          <w:w w:val="99"/>
          <w:sz w:val="24"/>
          <w:szCs w:val="24"/>
        </w:rPr>
        <w:t>oft</w:t>
      </w:r>
      <w:r>
        <w:rPr>
          <w:rFonts w:ascii="Calibri" w:eastAsia="Calibri" w:hAnsi="Calibri" w:cs="Calibri"/>
          <w:b/>
          <w:color w:val="00B04F"/>
          <w:spacing w:val="2"/>
          <w:w w:val="99"/>
          <w:sz w:val="24"/>
          <w:szCs w:val="24"/>
        </w:rPr>
        <w:t>w</w:t>
      </w:r>
      <w:r>
        <w:rPr>
          <w:rFonts w:ascii="Calibri" w:eastAsia="Calibri" w:hAnsi="Calibri" w:cs="Calibri"/>
          <w:b/>
          <w:color w:val="00B04F"/>
          <w:spacing w:val="-1"/>
          <w:w w:val="99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00B04F"/>
          <w:spacing w:val="1"/>
          <w:w w:val="99"/>
          <w:sz w:val="24"/>
          <w:szCs w:val="24"/>
        </w:rPr>
        <w:t>r</w:t>
      </w:r>
      <w:r>
        <w:rPr>
          <w:rFonts w:ascii="Calibri" w:eastAsia="Calibri" w:hAnsi="Calibri" w:cs="Calibri"/>
          <w:b/>
          <w:color w:val="00B04F"/>
          <w:spacing w:val="-1"/>
          <w:w w:val="99"/>
          <w:sz w:val="24"/>
          <w:szCs w:val="24"/>
        </w:rPr>
        <w:t>e</w:t>
      </w:r>
      <w:r>
        <w:rPr>
          <w:rFonts w:ascii="Calibri" w:eastAsia="Calibri" w:hAnsi="Calibri" w:cs="Calibri"/>
          <w:b/>
          <w:color w:val="00B04F"/>
          <w:w w:val="99"/>
          <w:sz w:val="24"/>
          <w:szCs w:val="24"/>
        </w:rPr>
        <w:t>/</w:t>
      </w:r>
      <w:r>
        <w:rPr>
          <w:rFonts w:ascii="Calibri" w:eastAsia="Calibri" w:hAnsi="Calibri" w:cs="Calibri"/>
          <w:b/>
          <w:color w:val="00B04F"/>
          <w:spacing w:val="1"/>
          <w:w w:val="99"/>
          <w:sz w:val="24"/>
          <w:szCs w:val="24"/>
        </w:rPr>
        <w:t>E</w:t>
      </w:r>
      <w:r>
        <w:rPr>
          <w:rFonts w:ascii="Calibri" w:eastAsia="Calibri" w:hAnsi="Calibri" w:cs="Calibri"/>
          <w:b/>
          <w:color w:val="00B04F"/>
          <w:w w:val="99"/>
          <w:sz w:val="24"/>
          <w:szCs w:val="24"/>
        </w:rPr>
        <w:t>m</w:t>
      </w:r>
      <w:r>
        <w:rPr>
          <w:rFonts w:ascii="Calibri" w:eastAsia="Calibri" w:hAnsi="Calibri" w:cs="Calibri"/>
          <w:b/>
          <w:color w:val="00B04F"/>
          <w:spacing w:val="-1"/>
          <w:w w:val="99"/>
          <w:sz w:val="24"/>
          <w:szCs w:val="24"/>
        </w:rPr>
        <w:t>b</w:t>
      </w:r>
      <w:r>
        <w:rPr>
          <w:rFonts w:ascii="Calibri" w:eastAsia="Calibri" w:hAnsi="Calibri" w:cs="Calibri"/>
          <w:b/>
          <w:color w:val="00B04F"/>
          <w:spacing w:val="1"/>
          <w:w w:val="99"/>
          <w:sz w:val="24"/>
          <w:szCs w:val="24"/>
        </w:rPr>
        <w:t>ro</w:t>
      </w:r>
      <w:r>
        <w:rPr>
          <w:rFonts w:ascii="Calibri" w:eastAsia="Calibri" w:hAnsi="Calibri" w:cs="Calibri"/>
          <w:b/>
          <w:color w:val="00B04F"/>
          <w:spacing w:val="-1"/>
          <w:w w:val="99"/>
          <w:sz w:val="24"/>
          <w:szCs w:val="24"/>
        </w:rPr>
        <w:t>i</w:t>
      </w:r>
      <w:r>
        <w:rPr>
          <w:rFonts w:ascii="Calibri" w:eastAsia="Calibri" w:hAnsi="Calibri" w:cs="Calibri"/>
          <w:b/>
          <w:color w:val="00B04F"/>
          <w:spacing w:val="1"/>
          <w:w w:val="99"/>
          <w:sz w:val="24"/>
          <w:szCs w:val="24"/>
        </w:rPr>
        <w:t>d</w:t>
      </w:r>
      <w:r>
        <w:rPr>
          <w:rFonts w:ascii="Calibri" w:eastAsia="Calibri" w:hAnsi="Calibri" w:cs="Calibri"/>
          <w:b/>
          <w:color w:val="00B04F"/>
          <w:spacing w:val="-1"/>
          <w:w w:val="99"/>
          <w:sz w:val="24"/>
          <w:szCs w:val="24"/>
        </w:rPr>
        <w:t>e</w:t>
      </w:r>
      <w:r>
        <w:rPr>
          <w:rFonts w:ascii="Calibri" w:eastAsia="Calibri" w:hAnsi="Calibri" w:cs="Calibri"/>
          <w:b/>
          <w:color w:val="00B04F"/>
          <w:spacing w:val="1"/>
          <w:w w:val="99"/>
          <w:sz w:val="24"/>
          <w:szCs w:val="24"/>
        </w:rPr>
        <w:t>r</w:t>
      </w:r>
      <w:r>
        <w:rPr>
          <w:rFonts w:ascii="Calibri" w:eastAsia="Calibri" w:hAnsi="Calibri" w:cs="Calibri"/>
          <w:b/>
          <w:color w:val="00B04F"/>
          <w:w w:val="99"/>
          <w:sz w:val="24"/>
          <w:szCs w:val="24"/>
        </w:rPr>
        <w:t>y</w:t>
      </w:r>
      <w:r>
        <w:rPr>
          <w:b/>
          <w:color w:val="00B04F"/>
          <w:spacing w:val="-3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color w:val="00B04F"/>
          <w:spacing w:val="-3"/>
          <w:sz w:val="24"/>
          <w:szCs w:val="24"/>
        </w:rPr>
        <w:t>e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ss</w:t>
      </w:r>
      <w:r>
        <w:rPr>
          <w:rFonts w:ascii="Calibri" w:eastAsia="Calibri" w:hAnsi="Calibri" w:cs="Calibri"/>
          <w:b/>
          <w:color w:val="00B04F"/>
          <w:spacing w:val="1"/>
          <w:sz w:val="24"/>
          <w:szCs w:val="24"/>
        </w:rPr>
        <w:t>on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s</w:t>
      </w:r>
      <w:r>
        <w:rPr>
          <w:b/>
          <w:color w:val="00B04F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00B04F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e</w:t>
      </w:r>
      <w:r>
        <w:rPr>
          <w:b/>
          <w:color w:val="00B04F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t</w:t>
      </w:r>
      <w:r>
        <w:rPr>
          <w:b/>
          <w:color w:val="00B04F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spacing w:val="1"/>
          <w:sz w:val="24"/>
          <w:szCs w:val="24"/>
        </w:rPr>
        <w:t>1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0</w:t>
      </w:r>
      <w:r>
        <w:rPr>
          <w:b/>
          <w:color w:val="00B04F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00B04F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,</w:t>
      </w:r>
      <w:r>
        <w:rPr>
          <w:b/>
          <w:color w:val="00B04F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spacing w:val="1"/>
          <w:sz w:val="24"/>
          <w:szCs w:val="24"/>
        </w:rPr>
        <w:t>1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2</w:t>
      </w:r>
      <w:r>
        <w:rPr>
          <w:b/>
          <w:color w:val="00B04F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spacing w:val="-3"/>
          <w:sz w:val="24"/>
          <w:szCs w:val="24"/>
        </w:rPr>
        <w:t>P</w:t>
      </w:r>
      <w:r>
        <w:rPr>
          <w:rFonts w:ascii="Calibri" w:eastAsia="Calibri" w:hAnsi="Calibri" w:cs="Calibri"/>
          <w:b/>
          <w:color w:val="00B04F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,</w:t>
      </w:r>
      <w:r>
        <w:rPr>
          <w:b/>
          <w:color w:val="00B04F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spacing w:val="1"/>
          <w:sz w:val="24"/>
          <w:szCs w:val="24"/>
        </w:rPr>
        <w:t>2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PM</w:t>
      </w:r>
      <w:r>
        <w:rPr>
          <w:b/>
          <w:color w:val="00B04F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00B04F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d</w:t>
      </w:r>
      <w:r>
        <w:rPr>
          <w:b/>
          <w:color w:val="00B04F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4</w:t>
      </w:r>
      <w:r>
        <w:rPr>
          <w:b/>
          <w:color w:val="00B04F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PM</w:t>
      </w:r>
      <w:r>
        <w:rPr>
          <w:b/>
          <w:color w:val="00B04F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w w:val="99"/>
          <w:sz w:val="24"/>
          <w:szCs w:val="24"/>
        </w:rPr>
        <w:t>CST</w:t>
      </w:r>
    </w:p>
    <w:p w14:paraId="6D014EDB" w14:textId="77777777" w:rsidR="004266CA" w:rsidRDefault="004266CA">
      <w:pPr>
        <w:spacing w:before="9" w:line="140" w:lineRule="exact"/>
        <w:rPr>
          <w:sz w:val="14"/>
          <w:szCs w:val="14"/>
        </w:rPr>
      </w:pPr>
    </w:p>
    <w:p w14:paraId="663B1B52" w14:textId="77777777" w:rsidR="004266CA" w:rsidRDefault="00000000">
      <w:pPr>
        <w:ind w:left="1622" w:right="1063" w:firstLine="2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color w:val="00B0F0"/>
          <w:sz w:val="24"/>
          <w:szCs w:val="24"/>
        </w:rPr>
        <w:t>S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turd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y</w:t>
      </w:r>
      <w:r>
        <w:rPr>
          <w:b/>
          <w:color w:val="00B0F0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eve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nin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g</w:t>
      </w:r>
      <w:r>
        <w:rPr>
          <w:b/>
          <w:color w:val="00B0F0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pacing w:val="2"/>
          <w:sz w:val="24"/>
          <w:szCs w:val="24"/>
        </w:rPr>
        <w:t>w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l</w:t>
      </w:r>
      <w:r>
        <w:rPr>
          <w:b/>
          <w:color w:val="00B0F0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color w:val="00B0F0"/>
          <w:spacing w:val="-3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v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e</w:t>
      </w:r>
      <w:r>
        <w:rPr>
          <w:b/>
          <w:color w:val="00B0F0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a</w:t>
      </w:r>
      <w:r>
        <w:rPr>
          <w:b/>
          <w:color w:val="00B0F0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H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pp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y</w:t>
      </w:r>
      <w:r>
        <w:rPr>
          <w:b/>
          <w:color w:val="00B0F0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H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ou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r</w:t>
      </w:r>
      <w:r>
        <w:rPr>
          <w:b/>
          <w:color w:val="00B0F0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m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ee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t</w:t>
      </w:r>
      <w:r>
        <w:rPr>
          <w:b/>
          <w:color w:val="00B0F0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pacing w:val="-3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d</w:t>
      </w:r>
      <w:r>
        <w:rPr>
          <w:b/>
          <w:color w:val="00B0F0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g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ee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t</w:t>
      </w:r>
      <w:r>
        <w:rPr>
          <w:b/>
          <w:color w:val="00B0F0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t</w:t>
      </w:r>
      <w:r>
        <w:rPr>
          <w:b/>
          <w:color w:val="00B0F0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7</w:t>
      </w:r>
      <w:r>
        <w:rPr>
          <w:b/>
          <w:color w:val="00B0F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PM</w:t>
      </w:r>
      <w:r>
        <w:rPr>
          <w:b/>
          <w:color w:val="00B0F0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w w:val="99"/>
          <w:sz w:val="24"/>
          <w:szCs w:val="24"/>
        </w:rPr>
        <w:t>CST</w:t>
      </w:r>
      <w:r>
        <w:rPr>
          <w:b/>
          <w:color w:val="00B0F0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w w:val="99"/>
          <w:sz w:val="24"/>
          <w:szCs w:val="24"/>
        </w:rPr>
        <w:t>S</w:t>
      </w:r>
      <w:r>
        <w:rPr>
          <w:rFonts w:ascii="Calibri" w:eastAsia="Calibri" w:hAnsi="Calibri" w:cs="Calibri"/>
          <w:b/>
          <w:color w:val="00B04F"/>
          <w:spacing w:val="1"/>
          <w:w w:val="99"/>
          <w:sz w:val="24"/>
          <w:szCs w:val="24"/>
        </w:rPr>
        <w:t>oft</w:t>
      </w:r>
      <w:r>
        <w:rPr>
          <w:rFonts w:ascii="Calibri" w:eastAsia="Calibri" w:hAnsi="Calibri" w:cs="Calibri"/>
          <w:b/>
          <w:color w:val="00B04F"/>
          <w:spacing w:val="2"/>
          <w:w w:val="99"/>
          <w:sz w:val="24"/>
          <w:szCs w:val="24"/>
        </w:rPr>
        <w:t>w</w:t>
      </w:r>
      <w:r>
        <w:rPr>
          <w:rFonts w:ascii="Calibri" w:eastAsia="Calibri" w:hAnsi="Calibri" w:cs="Calibri"/>
          <w:b/>
          <w:color w:val="00B04F"/>
          <w:spacing w:val="-1"/>
          <w:w w:val="99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00B04F"/>
          <w:spacing w:val="1"/>
          <w:w w:val="99"/>
          <w:sz w:val="24"/>
          <w:szCs w:val="24"/>
        </w:rPr>
        <w:t>r</w:t>
      </w:r>
      <w:r>
        <w:rPr>
          <w:rFonts w:ascii="Calibri" w:eastAsia="Calibri" w:hAnsi="Calibri" w:cs="Calibri"/>
          <w:b/>
          <w:color w:val="00B04F"/>
          <w:spacing w:val="-1"/>
          <w:w w:val="99"/>
          <w:sz w:val="24"/>
          <w:szCs w:val="24"/>
        </w:rPr>
        <w:t>e</w:t>
      </w:r>
      <w:r>
        <w:rPr>
          <w:rFonts w:ascii="Calibri" w:eastAsia="Calibri" w:hAnsi="Calibri" w:cs="Calibri"/>
          <w:b/>
          <w:color w:val="00B04F"/>
          <w:w w:val="99"/>
          <w:sz w:val="24"/>
          <w:szCs w:val="24"/>
        </w:rPr>
        <w:t>/</w:t>
      </w:r>
      <w:r>
        <w:rPr>
          <w:rFonts w:ascii="Calibri" w:eastAsia="Calibri" w:hAnsi="Calibri" w:cs="Calibri"/>
          <w:b/>
          <w:color w:val="00B04F"/>
          <w:spacing w:val="1"/>
          <w:w w:val="99"/>
          <w:sz w:val="24"/>
          <w:szCs w:val="24"/>
        </w:rPr>
        <w:t>E</w:t>
      </w:r>
      <w:r>
        <w:rPr>
          <w:rFonts w:ascii="Calibri" w:eastAsia="Calibri" w:hAnsi="Calibri" w:cs="Calibri"/>
          <w:b/>
          <w:color w:val="00B04F"/>
          <w:w w:val="99"/>
          <w:sz w:val="24"/>
          <w:szCs w:val="24"/>
        </w:rPr>
        <w:t>m</w:t>
      </w:r>
      <w:r>
        <w:rPr>
          <w:rFonts w:ascii="Calibri" w:eastAsia="Calibri" w:hAnsi="Calibri" w:cs="Calibri"/>
          <w:b/>
          <w:color w:val="00B04F"/>
          <w:spacing w:val="-1"/>
          <w:w w:val="99"/>
          <w:sz w:val="24"/>
          <w:szCs w:val="24"/>
        </w:rPr>
        <w:t>b</w:t>
      </w:r>
      <w:r>
        <w:rPr>
          <w:rFonts w:ascii="Calibri" w:eastAsia="Calibri" w:hAnsi="Calibri" w:cs="Calibri"/>
          <w:b/>
          <w:color w:val="00B04F"/>
          <w:spacing w:val="1"/>
          <w:w w:val="99"/>
          <w:sz w:val="24"/>
          <w:szCs w:val="24"/>
        </w:rPr>
        <w:t>ro</w:t>
      </w:r>
      <w:r>
        <w:rPr>
          <w:rFonts w:ascii="Calibri" w:eastAsia="Calibri" w:hAnsi="Calibri" w:cs="Calibri"/>
          <w:b/>
          <w:color w:val="00B04F"/>
          <w:spacing w:val="-1"/>
          <w:w w:val="99"/>
          <w:sz w:val="24"/>
          <w:szCs w:val="24"/>
        </w:rPr>
        <w:t>i</w:t>
      </w:r>
      <w:r>
        <w:rPr>
          <w:rFonts w:ascii="Calibri" w:eastAsia="Calibri" w:hAnsi="Calibri" w:cs="Calibri"/>
          <w:b/>
          <w:color w:val="00B04F"/>
          <w:spacing w:val="1"/>
          <w:w w:val="99"/>
          <w:sz w:val="24"/>
          <w:szCs w:val="24"/>
        </w:rPr>
        <w:t>d</w:t>
      </w:r>
      <w:r>
        <w:rPr>
          <w:rFonts w:ascii="Calibri" w:eastAsia="Calibri" w:hAnsi="Calibri" w:cs="Calibri"/>
          <w:b/>
          <w:color w:val="00B04F"/>
          <w:spacing w:val="-1"/>
          <w:w w:val="99"/>
          <w:sz w:val="24"/>
          <w:szCs w:val="24"/>
        </w:rPr>
        <w:t>e</w:t>
      </w:r>
      <w:r>
        <w:rPr>
          <w:rFonts w:ascii="Calibri" w:eastAsia="Calibri" w:hAnsi="Calibri" w:cs="Calibri"/>
          <w:b/>
          <w:color w:val="00B04F"/>
          <w:spacing w:val="1"/>
          <w:w w:val="99"/>
          <w:sz w:val="24"/>
          <w:szCs w:val="24"/>
        </w:rPr>
        <w:t>r</w:t>
      </w:r>
      <w:r>
        <w:rPr>
          <w:rFonts w:ascii="Calibri" w:eastAsia="Calibri" w:hAnsi="Calibri" w:cs="Calibri"/>
          <w:b/>
          <w:color w:val="00B04F"/>
          <w:w w:val="99"/>
          <w:sz w:val="24"/>
          <w:szCs w:val="24"/>
        </w:rPr>
        <w:t>y</w:t>
      </w:r>
      <w:r>
        <w:rPr>
          <w:b/>
          <w:color w:val="00B04F"/>
          <w:spacing w:val="-3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color w:val="00B04F"/>
          <w:spacing w:val="-3"/>
          <w:sz w:val="24"/>
          <w:szCs w:val="24"/>
        </w:rPr>
        <w:t>e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ss</w:t>
      </w:r>
      <w:r>
        <w:rPr>
          <w:rFonts w:ascii="Calibri" w:eastAsia="Calibri" w:hAnsi="Calibri" w:cs="Calibri"/>
          <w:b/>
          <w:color w:val="00B04F"/>
          <w:spacing w:val="1"/>
          <w:sz w:val="24"/>
          <w:szCs w:val="24"/>
        </w:rPr>
        <w:t>on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s</w:t>
      </w:r>
      <w:r>
        <w:rPr>
          <w:b/>
          <w:color w:val="00B04F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00B04F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e</w:t>
      </w:r>
      <w:r>
        <w:rPr>
          <w:b/>
          <w:color w:val="00B04F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t</w:t>
      </w:r>
      <w:r>
        <w:rPr>
          <w:b/>
          <w:color w:val="00B04F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spacing w:val="1"/>
          <w:sz w:val="24"/>
          <w:szCs w:val="24"/>
        </w:rPr>
        <w:t>1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0</w:t>
      </w:r>
      <w:r>
        <w:rPr>
          <w:b/>
          <w:color w:val="00B04F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00B04F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,</w:t>
      </w:r>
      <w:r>
        <w:rPr>
          <w:b/>
          <w:color w:val="00B04F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spacing w:val="1"/>
          <w:sz w:val="24"/>
          <w:szCs w:val="24"/>
        </w:rPr>
        <w:t>1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2</w:t>
      </w:r>
      <w:r>
        <w:rPr>
          <w:b/>
          <w:color w:val="00B04F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spacing w:val="-3"/>
          <w:sz w:val="24"/>
          <w:szCs w:val="24"/>
        </w:rPr>
        <w:t>P</w:t>
      </w:r>
      <w:r>
        <w:rPr>
          <w:rFonts w:ascii="Calibri" w:eastAsia="Calibri" w:hAnsi="Calibri" w:cs="Calibri"/>
          <w:b/>
          <w:color w:val="00B04F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,</w:t>
      </w:r>
      <w:r>
        <w:rPr>
          <w:b/>
          <w:color w:val="00B04F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spacing w:val="1"/>
          <w:sz w:val="24"/>
          <w:szCs w:val="24"/>
        </w:rPr>
        <w:t>2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PM</w:t>
      </w:r>
      <w:r>
        <w:rPr>
          <w:b/>
          <w:color w:val="00B04F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00B04F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d</w:t>
      </w:r>
      <w:r>
        <w:rPr>
          <w:b/>
          <w:color w:val="00B04F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4</w:t>
      </w:r>
      <w:r>
        <w:rPr>
          <w:b/>
          <w:color w:val="00B04F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PM</w:t>
      </w:r>
      <w:r>
        <w:rPr>
          <w:b/>
          <w:color w:val="00B04F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w w:val="99"/>
          <w:sz w:val="24"/>
          <w:szCs w:val="24"/>
        </w:rPr>
        <w:t>CST</w:t>
      </w:r>
    </w:p>
    <w:p w14:paraId="04940B0F" w14:textId="77777777" w:rsidR="004266CA" w:rsidRDefault="004266CA">
      <w:pPr>
        <w:spacing w:before="6" w:line="140" w:lineRule="exact"/>
        <w:rPr>
          <w:sz w:val="14"/>
          <w:szCs w:val="14"/>
        </w:rPr>
      </w:pPr>
    </w:p>
    <w:p w14:paraId="3E78F200" w14:textId="77777777" w:rsidR="004266CA" w:rsidRDefault="00000000">
      <w:pPr>
        <w:ind w:left="1622" w:right="1063" w:firstLine="2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color w:val="00B0F0"/>
          <w:sz w:val="24"/>
          <w:szCs w:val="24"/>
        </w:rPr>
        <w:t>S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und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y</w:t>
      </w:r>
      <w:r>
        <w:rPr>
          <w:b/>
          <w:color w:val="00B0F0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pacing w:val="2"/>
          <w:sz w:val="24"/>
          <w:szCs w:val="24"/>
        </w:rPr>
        <w:t>w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l</w:t>
      </w:r>
      <w:r>
        <w:rPr>
          <w:b/>
          <w:color w:val="00B0F0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av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e</w:t>
      </w:r>
      <w:r>
        <w:rPr>
          <w:b/>
          <w:color w:val="00B0F0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a</w:t>
      </w:r>
      <w:r>
        <w:rPr>
          <w:b/>
          <w:color w:val="00B0F0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H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pp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y</w:t>
      </w:r>
      <w:r>
        <w:rPr>
          <w:b/>
          <w:color w:val="00B0F0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H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ou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r</w:t>
      </w:r>
      <w:r>
        <w:rPr>
          <w:b/>
          <w:color w:val="00B0F0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t</w:t>
      </w:r>
      <w:r>
        <w:rPr>
          <w:b/>
          <w:color w:val="00B0F0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5</w:t>
      </w:r>
      <w:r>
        <w:rPr>
          <w:b/>
          <w:color w:val="00B0F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PM</w:t>
      </w:r>
      <w:r>
        <w:rPr>
          <w:b/>
          <w:color w:val="00B0F0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CST</w:t>
      </w:r>
      <w:r>
        <w:rPr>
          <w:b/>
          <w:color w:val="00B0F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S</w:t>
      </w:r>
      <w:r>
        <w:rPr>
          <w:rFonts w:ascii="Calibri" w:eastAsia="Calibri" w:hAnsi="Calibri" w:cs="Calibri"/>
          <w:b/>
          <w:color w:val="00B04F"/>
          <w:spacing w:val="1"/>
          <w:sz w:val="24"/>
          <w:szCs w:val="24"/>
        </w:rPr>
        <w:t>oft</w:t>
      </w:r>
      <w:r>
        <w:rPr>
          <w:rFonts w:ascii="Calibri" w:eastAsia="Calibri" w:hAnsi="Calibri" w:cs="Calibri"/>
          <w:b/>
          <w:color w:val="00B04F"/>
          <w:spacing w:val="2"/>
          <w:w w:val="99"/>
          <w:sz w:val="24"/>
          <w:szCs w:val="24"/>
        </w:rPr>
        <w:t>w</w:t>
      </w:r>
      <w:r>
        <w:rPr>
          <w:rFonts w:ascii="Calibri" w:eastAsia="Calibri" w:hAnsi="Calibri" w:cs="Calibri"/>
          <w:b/>
          <w:color w:val="00B04F"/>
          <w:spacing w:val="-1"/>
          <w:w w:val="99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00B04F"/>
          <w:spacing w:val="1"/>
          <w:w w:val="99"/>
          <w:sz w:val="24"/>
          <w:szCs w:val="24"/>
        </w:rPr>
        <w:t>r</w:t>
      </w:r>
      <w:r>
        <w:rPr>
          <w:rFonts w:ascii="Calibri" w:eastAsia="Calibri" w:hAnsi="Calibri" w:cs="Calibri"/>
          <w:b/>
          <w:color w:val="00B04F"/>
          <w:spacing w:val="-1"/>
          <w:w w:val="99"/>
          <w:sz w:val="24"/>
          <w:szCs w:val="24"/>
        </w:rPr>
        <w:t>e</w:t>
      </w:r>
      <w:r>
        <w:rPr>
          <w:rFonts w:ascii="Calibri" w:eastAsia="Calibri" w:hAnsi="Calibri" w:cs="Calibri"/>
          <w:b/>
          <w:color w:val="00B04F"/>
          <w:w w:val="99"/>
          <w:sz w:val="24"/>
          <w:szCs w:val="24"/>
        </w:rPr>
        <w:t>/</w:t>
      </w:r>
      <w:r>
        <w:rPr>
          <w:rFonts w:ascii="Calibri" w:eastAsia="Calibri" w:hAnsi="Calibri" w:cs="Calibri"/>
          <w:b/>
          <w:color w:val="00B04F"/>
          <w:spacing w:val="1"/>
          <w:w w:val="99"/>
          <w:sz w:val="24"/>
          <w:szCs w:val="24"/>
        </w:rPr>
        <w:t>E</w:t>
      </w:r>
      <w:r>
        <w:rPr>
          <w:rFonts w:ascii="Calibri" w:eastAsia="Calibri" w:hAnsi="Calibri" w:cs="Calibri"/>
          <w:b/>
          <w:color w:val="00B04F"/>
          <w:w w:val="99"/>
          <w:sz w:val="24"/>
          <w:szCs w:val="24"/>
        </w:rPr>
        <w:t>m</w:t>
      </w:r>
      <w:r>
        <w:rPr>
          <w:rFonts w:ascii="Calibri" w:eastAsia="Calibri" w:hAnsi="Calibri" w:cs="Calibri"/>
          <w:b/>
          <w:color w:val="00B04F"/>
          <w:spacing w:val="-1"/>
          <w:w w:val="99"/>
          <w:sz w:val="24"/>
          <w:szCs w:val="24"/>
        </w:rPr>
        <w:t>b</w:t>
      </w:r>
      <w:r>
        <w:rPr>
          <w:rFonts w:ascii="Calibri" w:eastAsia="Calibri" w:hAnsi="Calibri" w:cs="Calibri"/>
          <w:b/>
          <w:color w:val="00B04F"/>
          <w:spacing w:val="1"/>
          <w:w w:val="99"/>
          <w:sz w:val="24"/>
          <w:szCs w:val="24"/>
        </w:rPr>
        <w:t>ro</w:t>
      </w:r>
      <w:r>
        <w:rPr>
          <w:rFonts w:ascii="Calibri" w:eastAsia="Calibri" w:hAnsi="Calibri" w:cs="Calibri"/>
          <w:b/>
          <w:color w:val="00B04F"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color w:val="00B04F"/>
          <w:spacing w:val="1"/>
          <w:w w:val="99"/>
          <w:sz w:val="24"/>
          <w:szCs w:val="24"/>
        </w:rPr>
        <w:t>d</w:t>
      </w:r>
      <w:r>
        <w:rPr>
          <w:rFonts w:ascii="Calibri" w:eastAsia="Calibri" w:hAnsi="Calibri" w:cs="Calibri"/>
          <w:b/>
          <w:color w:val="00B04F"/>
          <w:spacing w:val="-1"/>
          <w:w w:val="99"/>
          <w:sz w:val="24"/>
          <w:szCs w:val="24"/>
        </w:rPr>
        <w:t>e</w:t>
      </w:r>
      <w:r>
        <w:rPr>
          <w:rFonts w:ascii="Calibri" w:eastAsia="Calibri" w:hAnsi="Calibri" w:cs="Calibri"/>
          <w:b/>
          <w:color w:val="00B04F"/>
          <w:spacing w:val="1"/>
          <w:w w:val="99"/>
          <w:sz w:val="24"/>
          <w:szCs w:val="24"/>
        </w:rPr>
        <w:t>r</w:t>
      </w:r>
      <w:r>
        <w:rPr>
          <w:rFonts w:ascii="Calibri" w:eastAsia="Calibri" w:hAnsi="Calibri" w:cs="Calibri"/>
          <w:b/>
          <w:color w:val="00B04F"/>
          <w:w w:val="99"/>
          <w:sz w:val="24"/>
          <w:szCs w:val="24"/>
        </w:rPr>
        <w:t>y</w:t>
      </w:r>
      <w:r>
        <w:rPr>
          <w:b/>
          <w:color w:val="00B04F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color w:val="00B04F"/>
          <w:spacing w:val="-3"/>
          <w:sz w:val="24"/>
          <w:szCs w:val="24"/>
        </w:rPr>
        <w:t>e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ss</w:t>
      </w:r>
      <w:r>
        <w:rPr>
          <w:rFonts w:ascii="Calibri" w:eastAsia="Calibri" w:hAnsi="Calibri" w:cs="Calibri"/>
          <w:b/>
          <w:color w:val="00B04F"/>
          <w:spacing w:val="1"/>
          <w:sz w:val="24"/>
          <w:szCs w:val="24"/>
        </w:rPr>
        <w:t>on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s</w:t>
      </w:r>
      <w:r>
        <w:rPr>
          <w:b/>
          <w:color w:val="00B04F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00B04F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e</w:t>
      </w:r>
      <w:r>
        <w:rPr>
          <w:b/>
          <w:color w:val="00B04F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t</w:t>
      </w:r>
      <w:r>
        <w:rPr>
          <w:b/>
          <w:color w:val="00B04F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spacing w:val="1"/>
          <w:sz w:val="24"/>
          <w:szCs w:val="24"/>
        </w:rPr>
        <w:t>1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0</w:t>
      </w:r>
      <w:r>
        <w:rPr>
          <w:b/>
          <w:color w:val="00B04F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00B04F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,</w:t>
      </w:r>
      <w:r>
        <w:rPr>
          <w:b/>
          <w:color w:val="00B04F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spacing w:val="1"/>
          <w:sz w:val="24"/>
          <w:szCs w:val="24"/>
        </w:rPr>
        <w:t>1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2</w:t>
      </w:r>
      <w:r>
        <w:rPr>
          <w:b/>
          <w:color w:val="00B04F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spacing w:val="-3"/>
          <w:sz w:val="24"/>
          <w:szCs w:val="24"/>
        </w:rPr>
        <w:t>P</w:t>
      </w:r>
      <w:r>
        <w:rPr>
          <w:rFonts w:ascii="Calibri" w:eastAsia="Calibri" w:hAnsi="Calibri" w:cs="Calibri"/>
          <w:b/>
          <w:color w:val="00B04F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,</w:t>
      </w:r>
      <w:r>
        <w:rPr>
          <w:b/>
          <w:color w:val="00B04F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spacing w:val="1"/>
          <w:sz w:val="24"/>
          <w:szCs w:val="24"/>
        </w:rPr>
        <w:t>2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PM</w:t>
      </w:r>
      <w:r>
        <w:rPr>
          <w:b/>
          <w:color w:val="00B04F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00B04F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d</w:t>
      </w:r>
      <w:r>
        <w:rPr>
          <w:b/>
          <w:color w:val="00B04F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4</w:t>
      </w:r>
      <w:r>
        <w:rPr>
          <w:b/>
          <w:color w:val="00B04F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sz w:val="24"/>
          <w:szCs w:val="24"/>
        </w:rPr>
        <w:t>PM</w:t>
      </w:r>
      <w:r>
        <w:rPr>
          <w:b/>
          <w:color w:val="00B04F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4F"/>
          <w:w w:val="99"/>
          <w:sz w:val="24"/>
          <w:szCs w:val="24"/>
        </w:rPr>
        <w:t>CST</w:t>
      </w:r>
    </w:p>
    <w:p w14:paraId="40E8C2A4" w14:textId="77777777" w:rsidR="004266CA" w:rsidRDefault="004266CA">
      <w:pPr>
        <w:spacing w:before="1" w:line="140" w:lineRule="exact"/>
        <w:rPr>
          <w:sz w:val="14"/>
          <w:szCs w:val="14"/>
        </w:rPr>
      </w:pPr>
    </w:p>
    <w:p w14:paraId="3C7FE2D9" w14:textId="77777777" w:rsidR="004266CA" w:rsidRDefault="004266CA">
      <w:pPr>
        <w:spacing w:line="200" w:lineRule="exact"/>
      </w:pPr>
    </w:p>
    <w:p w14:paraId="112E6D6F" w14:textId="77777777" w:rsidR="004266CA" w:rsidRDefault="00000000">
      <w:pPr>
        <w:ind w:left="884" w:right="323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color w:val="FF0000"/>
          <w:spacing w:val="-1"/>
          <w:sz w:val="24"/>
          <w:szCs w:val="24"/>
        </w:rPr>
        <w:t>Mee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>t</w:t>
      </w:r>
      <w:r>
        <w:rPr>
          <w:b/>
          <w:color w:val="FF0000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FF0000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FF000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>d</w:t>
      </w:r>
      <w:r>
        <w:rPr>
          <w:b/>
          <w:color w:val="FF0000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FF0000"/>
          <w:spacing w:val="1"/>
          <w:sz w:val="24"/>
          <w:szCs w:val="24"/>
        </w:rPr>
        <w:t>Gr</w:t>
      </w:r>
      <w:r>
        <w:rPr>
          <w:rFonts w:ascii="Calibri" w:eastAsia="Calibri" w:hAnsi="Calibri" w:cs="Calibri"/>
          <w:b/>
          <w:color w:val="FF0000"/>
          <w:spacing w:val="-1"/>
          <w:sz w:val="24"/>
          <w:szCs w:val="24"/>
        </w:rPr>
        <w:t>ee</w:t>
      </w:r>
      <w:r>
        <w:rPr>
          <w:rFonts w:ascii="Calibri" w:eastAsia="Calibri" w:hAnsi="Calibri" w:cs="Calibri"/>
          <w:b/>
          <w:color w:val="FF0000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>s</w:t>
      </w:r>
      <w:r>
        <w:rPr>
          <w:b/>
          <w:color w:val="FF0000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FF0000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FF0000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>e</w:t>
      </w:r>
      <w:r>
        <w:rPr>
          <w:b/>
          <w:color w:val="FF0000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FF0000"/>
          <w:spacing w:val="2"/>
          <w:sz w:val="24"/>
          <w:szCs w:val="24"/>
        </w:rPr>
        <w:t>w</w:t>
      </w:r>
      <w:r>
        <w:rPr>
          <w:rFonts w:ascii="Calibri" w:eastAsia="Calibri" w:hAnsi="Calibri" w:cs="Calibri"/>
          <w:b/>
          <w:color w:val="FF0000"/>
          <w:spacing w:val="-1"/>
          <w:sz w:val="24"/>
          <w:szCs w:val="24"/>
        </w:rPr>
        <w:t>it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>h</w:t>
      </w:r>
      <w:r>
        <w:rPr>
          <w:b/>
          <w:color w:val="FF0000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FF0000"/>
          <w:spacing w:val="1"/>
          <w:sz w:val="24"/>
          <w:szCs w:val="24"/>
        </w:rPr>
        <w:t>Zoo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>m</w:t>
      </w:r>
      <w:r>
        <w:rPr>
          <w:b/>
          <w:color w:val="FF0000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>m</w:t>
      </w:r>
      <w:r>
        <w:rPr>
          <w:rFonts w:ascii="Calibri" w:eastAsia="Calibri" w:hAnsi="Calibri" w:cs="Calibri"/>
          <w:b/>
          <w:color w:val="FF0000"/>
          <w:spacing w:val="-1"/>
          <w:sz w:val="24"/>
          <w:szCs w:val="24"/>
        </w:rPr>
        <w:t>ee</w:t>
      </w:r>
      <w:r>
        <w:rPr>
          <w:rFonts w:ascii="Calibri" w:eastAsia="Calibri" w:hAnsi="Calibri" w:cs="Calibri"/>
          <w:b/>
          <w:color w:val="FF0000"/>
          <w:spacing w:val="1"/>
          <w:sz w:val="24"/>
          <w:szCs w:val="24"/>
        </w:rPr>
        <w:t>tin</w:t>
      </w:r>
      <w:r>
        <w:rPr>
          <w:rFonts w:ascii="Calibri" w:eastAsia="Calibri" w:hAnsi="Calibri" w:cs="Calibri"/>
          <w:b/>
          <w:color w:val="FF0000"/>
          <w:spacing w:val="-1"/>
          <w:sz w:val="24"/>
          <w:szCs w:val="24"/>
        </w:rPr>
        <w:t>g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>s</w:t>
      </w:r>
      <w:r>
        <w:rPr>
          <w:b/>
          <w:color w:val="FF0000"/>
          <w:spacing w:val="-1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>so</w:t>
      </w:r>
      <w:r>
        <w:rPr>
          <w:b/>
          <w:color w:val="FF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>m</w:t>
      </w:r>
      <w:r>
        <w:rPr>
          <w:rFonts w:ascii="Calibri" w:eastAsia="Calibri" w:hAnsi="Calibri" w:cs="Calibri"/>
          <w:b/>
          <w:color w:val="FF0000"/>
          <w:spacing w:val="-3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>ke</w:t>
      </w:r>
      <w:r>
        <w:rPr>
          <w:b/>
          <w:color w:val="FF0000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>s</w:t>
      </w:r>
      <w:r>
        <w:rPr>
          <w:rFonts w:ascii="Calibri" w:eastAsia="Calibri" w:hAnsi="Calibri" w:cs="Calibri"/>
          <w:b/>
          <w:color w:val="FF0000"/>
          <w:spacing w:val="1"/>
          <w:sz w:val="24"/>
          <w:szCs w:val="24"/>
        </w:rPr>
        <w:t>ur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>e</w:t>
      </w:r>
      <w:r>
        <w:rPr>
          <w:b/>
          <w:color w:val="FF0000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FF0000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b/>
          <w:color w:val="FF0000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color w:val="FF0000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>r</w:t>
      </w:r>
      <w:r>
        <w:rPr>
          <w:b/>
          <w:color w:val="FF0000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FF0000"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b/>
          <w:color w:val="FF0000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>m</w:t>
      </w:r>
      <w:r>
        <w:rPr>
          <w:rFonts w:ascii="Calibri" w:eastAsia="Calibri" w:hAnsi="Calibri" w:cs="Calibri"/>
          <w:b/>
          <w:color w:val="FF000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color w:val="FF0000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>a</w:t>
      </w:r>
      <w:r>
        <w:rPr>
          <w:b/>
          <w:color w:val="FF0000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FF0000"/>
          <w:spacing w:val="2"/>
          <w:sz w:val="24"/>
          <w:szCs w:val="24"/>
        </w:rPr>
        <w:t>w</w:t>
      </w:r>
      <w:r>
        <w:rPr>
          <w:rFonts w:ascii="Calibri" w:eastAsia="Calibri" w:hAnsi="Calibri" w:cs="Calibri"/>
          <w:b/>
          <w:color w:val="FF0000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color w:val="FF0000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>ks</w:t>
      </w:r>
      <w:r>
        <w:rPr>
          <w:b/>
          <w:color w:val="FF0000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FF0000"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>f</w:t>
      </w:r>
      <w:r>
        <w:rPr>
          <w:b/>
          <w:color w:val="FF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FF0000"/>
          <w:spacing w:val="1"/>
          <w:w w:val="99"/>
          <w:sz w:val="24"/>
          <w:szCs w:val="24"/>
        </w:rPr>
        <w:t>d</w:t>
      </w:r>
      <w:r>
        <w:rPr>
          <w:rFonts w:ascii="Calibri" w:eastAsia="Calibri" w:hAnsi="Calibri" w:cs="Calibri"/>
          <w:b/>
          <w:color w:val="FF0000"/>
          <w:spacing w:val="-1"/>
          <w:w w:val="99"/>
          <w:sz w:val="24"/>
          <w:szCs w:val="24"/>
        </w:rPr>
        <w:t>e</w:t>
      </w:r>
      <w:r>
        <w:rPr>
          <w:rFonts w:ascii="Calibri" w:eastAsia="Calibri" w:hAnsi="Calibri" w:cs="Calibri"/>
          <w:b/>
          <w:color w:val="FF0000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b/>
          <w:color w:val="FF0000"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color w:val="FF0000"/>
          <w:spacing w:val="1"/>
          <w:w w:val="99"/>
          <w:sz w:val="24"/>
          <w:szCs w:val="24"/>
        </w:rPr>
        <w:t>r</w:t>
      </w:r>
      <w:r>
        <w:rPr>
          <w:rFonts w:ascii="Calibri" w:eastAsia="Calibri" w:hAnsi="Calibri" w:cs="Calibri"/>
          <w:b/>
          <w:color w:val="FF0000"/>
          <w:spacing w:val="-1"/>
          <w:w w:val="99"/>
          <w:sz w:val="24"/>
          <w:szCs w:val="24"/>
        </w:rPr>
        <w:t>e</w:t>
      </w:r>
      <w:r>
        <w:rPr>
          <w:rFonts w:ascii="Calibri" w:eastAsia="Calibri" w:hAnsi="Calibri" w:cs="Calibri"/>
          <w:b/>
          <w:color w:val="FF0000"/>
          <w:w w:val="99"/>
          <w:sz w:val="24"/>
          <w:szCs w:val="24"/>
        </w:rPr>
        <w:t>d</w:t>
      </w:r>
    </w:p>
    <w:p w14:paraId="3D29038E" w14:textId="77777777" w:rsidR="004266CA" w:rsidRDefault="00000000">
      <w:pPr>
        <w:ind w:left="809" w:right="250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color w:val="00B0F0"/>
          <w:sz w:val="24"/>
          <w:szCs w:val="24"/>
        </w:rPr>
        <w:t>L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ss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on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s</w:t>
      </w:r>
      <w:r>
        <w:rPr>
          <w:b/>
          <w:color w:val="00B0F0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e</w:t>
      </w:r>
      <w:r>
        <w:rPr>
          <w:b/>
          <w:color w:val="00B0F0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Zoo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m</w:t>
      </w:r>
      <w:r>
        <w:rPr>
          <w:b/>
          <w:color w:val="00B0F0"/>
          <w:spacing w:val="-1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s</w:t>
      </w:r>
      <w:r>
        <w:rPr>
          <w:b/>
          <w:color w:val="00B0F0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so</w:t>
      </w:r>
      <w:r>
        <w:rPr>
          <w:b/>
          <w:color w:val="00B0F0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co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me</w:t>
      </w:r>
      <w:r>
        <w:rPr>
          <w:b/>
          <w:color w:val="00B0F0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s</w:t>
      </w:r>
      <w:r>
        <w:rPr>
          <w:b/>
          <w:color w:val="00B0F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u</w:t>
      </w:r>
      <w:r>
        <w:rPr>
          <w:b/>
          <w:color w:val="00B0F0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pacing w:val="-3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,</w:t>
      </w:r>
      <w:r>
        <w:rPr>
          <w:b/>
          <w:color w:val="00B0F0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s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inc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e</w:t>
      </w:r>
      <w:r>
        <w:rPr>
          <w:b/>
          <w:color w:val="00B0F0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b/>
          <w:color w:val="00B0F0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r</w:t>
      </w:r>
      <w:r>
        <w:rPr>
          <w:b/>
          <w:color w:val="00B0F0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m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a</w:t>
      </w:r>
      <w:r>
        <w:rPr>
          <w:b/>
          <w:color w:val="00B0F0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pacing w:val="2"/>
          <w:sz w:val="24"/>
          <w:szCs w:val="24"/>
        </w:rPr>
        <w:t>w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l</w:t>
      </w:r>
      <w:r>
        <w:rPr>
          <w:b/>
          <w:color w:val="00B0F0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t</w:t>
      </w:r>
      <w:r>
        <w:rPr>
          <w:b/>
          <w:color w:val="00B0F0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b/>
          <w:color w:val="00B0F0"/>
          <w:sz w:val="24"/>
          <w:szCs w:val="24"/>
        </w:rPr>
        <w:t>e</w:t>
      </w:r>
      <w:r>
        <w:rPr>
          <w:b/>
          <w:color w:val="00B0F0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B0F0"/>
          <w:spacing w:val="-1"/>
          <w:w w:val="99"/>
          <w:sz w:val="24"/>
          <w:szCs w:val="24"/>
        </w:rPr>
        <w:t>e</w:t>
      </w:r>
      <w:r>
        <w:rPr>
          <w:rFonts w:ascii="Calibri" w:eastAsia="Calibri" w:hAnsi="Calibri" w:cs="Calibri"/>
          <w:b/>
          <w:color w:val="00B0F0"/>
          <w:spacing w:val="1"/>
          <w:w w:val="99"/>
          <w:sz w:val="24"/>
          <w:szCs w:val="24"/>
        </w:rPr>
        <w:t>n</w:t>
      </w:r>
      <w:r>
        <w:rPr>
          <w:rFonts w:ascii="Calibri" w:eastAsia="Calibri" w:hAnsi="Calibri" w:cs="Calibri"/>
          <w:b/>
          <w:color w:val="00B0F0"/>
          <w:spacing w:val="-1"/>
          <w:w w:val="99"/>
          <w:sz w:val="24"/>
          <w:szCs w:val="24"/>
        </w:rPr>
        <w:t>ab</w:t>
      </w:r>
      <w:r>
        <w:rPr>
          <w:rFonts w:ascii="Calibri" w:eastAsia="Calibri" w:hAnsi="Calibri" w:cs="Calibri"/>
          <w:b/>
          <w:color w:val="00B0F0"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color w:val="00B0F0"/>
          <w:spacing w:val="-1"/>
          <w:w w:val="99"/>
          <w:sz w:val="24"/>
          <w:szCs w:val="24"/>
        </w:rPr>
        <w:t>e</w:t>
      </w:r>
      <w:r>
        <w:rPr>
          <w:rFonts w:ascii="Calibri" w:eastAsia="Calibri" w:hAnsi="Calibri" w:cs="Calibri"/>
          <w:b/>
          <w:color w:val="00B0F0"/>
          <w:w w:val="99"/>
          <w:sz w:val="24"/>
          <w:szCs w:val="24"/>
        </w:rPr>
        <w:t>d</w:t>
      </w:r>
    </w:p>
    <w:p w14:paraId="697A3C52" w14:textId="77777777" w:rsidR="004266CA" w:rsidRDefault="004266CA">
      <w:pPr>
        <w:spacing w:line="200" w:lineRule="exact"/>
      </w:pPr>
    </w:p>
    <w:p w14:paraId="1168F88C" w14:textId="77777777" w:rsidR="004266CA" w:rsidRDefault="004266CA">
      <w:pPr>
        <w:spacing w:line="200" w:lineRule="exact"/>
      </w:pPr>
    </w:p>
    <w:p w14:paraId="0313D5C6" w14:textId="77777777" w:rsidR="004266CA" w:rsidRDefault="004266CA">
      <w:pPr>
        <w:spacing w:line="200" w:lineRule="exact"/>
      </w:pPr>
    </w:p>
    <w:p w14:paraId="2AFCC846" w14:textId="77777777" w:rsidR="004266CA" w:rsidRDefault="004266CA">
      <w:pPr>
        <w:spacing w:before="6" w:line="200" w:lineRule="exact"/>
      </w:pPr>
    </w:p>
    <w:p w14:paraId="3E9BF9E0" w14:textId="77777777" w:rsidR="004266CA" w:rsidRDefault="00FB5B4D">
      <w:pPr>
        <w:spacing w:line="340" w:lineRule="exact"/>
        <w:ind w:left="3720" w:right="55" w:hanging="2280"/>
        <w:rPr>
          <w:rFonts w:ascii="Calibri" w:eastAsia="Calibri" w:hAnsi="Calibri" w:cs="Calibri"/>
          <w:sz w:val="28"/>
          <w:szCs w:val="28"/>
        </w:rPr>
      </w:pPr>
      <w:r>
        <w:pict w14:anchorId="61A00C22">
          <v:shape id="_x0000_s2050" type="#_x0000_t75" alt="" style="position:absolute;left:0;text-align:left;margin-left:53.75pt;margin-top:-20.35pt;width:57.35pt;height:63.6pt;z-index:-251657728;mso-wrap-edited:f;mso-width-percent:0;mso-height-percent:0;mso-position-horizontal-relative:page;mso-width-percent:0;mso-height-percent:0">
            <v:imagedata r:id="rId11" o:title=""/>
            <w10:wrap anchorx="page"/>
          </v:shape>
        </w:pict>
      </w:r>
      <w:r w:rsidR="00000000">
        <w:rPr>
          <w:rFonts w:ascii="Calibri" w:eastAsia="Calibri" w:hAnsi="Calibri" w:cs="Calibri"/>
          <w:b/>
          <w:color w:val="00B04F"/>
          <w:sz w:val="28"/>
          <w:szCs w:val="28"/>
        </w:rPr>
        <w:t>E</w:t>
      </w:r>
      <w:r w:rsidR="00000000">
        <w:rPr>
          <w:rFonts w:ascii="Calibri" w:eastAsia="Calibri" w:hAnsi="Calibri" w:cs="Calibri"/>
          <w:b/>
          <w:color w:val="00B04F"/>
          <w:spacing w:val="-1"/>
          <w:sz w:val="28"/>
          <w:szCs w:val="28"/>
        </w:rPr>
        <w:t>v</w:t>
      </w:r>
      <w:r w:rsidR="00000000">
        <w:rPr>
          <w:rFonts w:ascii="Calibri" w:eastAsia="Calibri" w:hAnsi="Calibri" w:cs="Calibri"/>
          <w:b/>
          <w:color w:val="00B04F"/>
          <w:spacing w:val="1"/>
          <w:sz w:val="28"/>
          <w:szCs w:val="28"/>
        </w:rPr>
        <w:t>en</w:t>
      </w:r>
      <w:r w:rsidR="00000000">
        <w:rPr>
          <w:rFonts w:ascii="Calibri" w:eastAsia="Calibri" w:hAnsi="Calibri" w:cs="Calibri"/>
          <w:b/>
          <w:color w:val="00B04F"/>
          <w:sz w:val="28"/>
          <w:szCs w:val="28"/>
        </w:rPr>
        <w:t>t</w:t>
      </w:r>
      <w:r w:rsidR="00000000">
        <w:rPr>
          <w:b/>
          <w:color w:val="00B04F"/>
          <w:spacing w:val="-6"/>
          <w:sz w:val="28"/>
          <w:szCs w:val="28"/>
        </w:rPr>
        <w:t xml:space="preserve"> </w:t>
      </w:r>
      <w:r w:rsidR="00000000">
        <w:rPr>
          <w:rFonts w:ascii="Calibri" w:eastAsia="Calibri" w:hAnsi="Calibri" w:cs="Calibri"/>
          <w:b/>
          <w:color w:val="00B04F"/>
          <w:spacing w:val="-2"/>
          <w:sz w:val="28"/>
          <w:szCs w:val="28"/>
        </w:rPr>
        <w:t>i</w:t>
      </w:r>
      <w:r w:rsidR="00000000">
        <w:rPr>
          <w:rFonts w:ascii="Calibri" w:eastAsia="Calibri" w:hAnsi="Calibri" w:cs="Calibri"/>
          <w:b/>
          <w:color w:val="00B04F"/>
          <w:sz w:val="28"/>
          <w:szCs w:val="28"/>
        </w:rPr>
        <w:t>s</w:t>
      </w:r>
      <w:r w:rsidR="00000000">
        <w:rPr>
          <w:b/>
          <w:color w:val="00B04F"/>
          <w:spacing w:val="-7"/>
          <w:sz w:val="28"/>
          <w:szCs w:val="28"/>
        </w:rPr>
        <w:t xml:space="preserve"> </w:t>
      </w:r>
      <w:r w:rsidR="00000000">
        <w:rPr>
          <w:rFonts w:ascii="Calibri" w:eastAsia="Calibri" w:hAnsi="Calibri" w:cs="Calibri"/>
          <w:b/>
          <w:color w:val="00B04F"/>
          <w:spacing w:val="1"/>
          <w:sz w:val="28"/>
          <w:szCs w:val="28"/>
        </w:rPr>
        <w:t>a</w:t>
      </w:r>
      <w:r w:rsidR="00000000">
        <w:rPr>
          <w:rFonts w:ascii="Calibri" w:eastAsia="Calibri" w:hAnsi="Calibri" w:cs="Calibri"/>
          <w:b/>
          <w:color w:val="00B04F"/>
          <w:spacing w:val="-1"/>
          <w:sz w:val="28"/>
          <w:szCs w:val="28"/>
        </w:rPr>
        <w:t>v</w:t>
      </w:r>
      <w:r w:rsidR="00000000">
        <w:rPr>
          <w:rFonts w:ascii="Calibri" w:eastAsia="Calibri" w:hAnsi="Calibri" w:cs="Calibri"/>
          <w:b/>
          <w:color w:val="00B04F"/>
          <w:spacing w:val="1"/>
          <w:sz w:val="28"/>
          <w:szCs w:val="28"/>
        </w:rPr>
        <w:t>ai</w:t>
      </w:r>
      <w:r w:rsidR="00000000">
        <w:rPr>
          <w:rFonts w:ascii="Calibri" w:eastAsia="Calibri" w:hAnsi="Calibri" w:cs="Calibri"/>
          <w:b/>
          <w:color w:val="00B04F"/>
          <w:spacing w:val="-2"/>
          <w:sz w:val="28"/>
          <w:szCs w:val="28"/>
        </w:rPr>
        <w:t>l</w:t>
      </w:r>
      <w:r w:rsidR="00000000">
        <w:rPr>
          <w:rFonts w:ascii="Calibri" w:eastAsia="Calibri" w:hAnsi="Calibri" w:cs="Calibri"/>
          <w:b/>
          <w:color w:val="00B04F"/>
          <w:spacing w:val="1"/>
          <w:sz w:val="28"/>
          <w:szCs w:val="28"/>
        </w:rPr>
        <w:t>a</w:t>
      </w:r>
      <w:r w:rsidR="00000000">
        <w:rPr>
          <w:rFonts w:ascii="Calibri" w:eastAsia="Calibri" w:hAnsi="Calibri" w:cs="Calibri"/>
          <w:b/>
          <w:color w:val="00B04F"/>
          <w:spacing w:val="-2"/>
          <w:sz w:val="28"/>
          <w:szCs w:val="28"/>
        </w:rPr>
        <w:t>b</w:t>
      </w:r>
      <w:r w:rsidR="00000000">
        <w:rPr>
          <w:rFonts w:ascii="Calibri" w:eastAsia="Calibri" w:hAnsi="Calibri" w:cs="Calibri"/>
          <w:b/>
          <w:color w:val="00B04F"/>
          <w:spacing w:val="1"/>
          <w:sz w:val="28"/>
          <w:szCs w:val="28"/>
        </w:rPr>
        <w:t>l</w:t>
      </w:r>
      <w:r w:rsidR="00000000">
        <w:rPr>
          <w:rFonts w:ascii="Calibri" w:eastAsia="Calibri" w:hAnsi="Calibri" w:cs="Calibri"/>
          <w:b/>
          <w:color w:val="00B04F"/>
          <w:sz w:val="28"/>
          <w:szCs w:val="28"/>
        </w:rPr>
        <w:t>e</w:t>
      </w:r>
      <w:r w:rsidR="00000000">
        <w:rPr>
          <w:b/>
          <w:color w:val="00B04F"/>
          <w:spacing w:val="-7"/>
          <w:sz w:val="28"/>
          <w:szCs w:val="28"/>
        </w:rPr>
        <w:t xml:space="preserve"> </w:t>
      </w:r>
      <w:r w:rsidR="00000000">
        <w:rPr>
          <w:rFonts w:ascii="Calibri" w:eastAsia="Calibri" w:hAnsi="Calibri" w:cs="Calibri"/>
          <w:b/>
          <w:color w:val="00B04F"/>
          <w:sz w:val="28"/>
          <w:szCs w:val="28"/>
        </w:rPr>
        <w:t>f</w:t>
      </w:r>
      <w:r w:rsidR="00000000">
        <w:rPr>
          <w:rFonts w:ascii="Calibri" w:eastAsia="Calibri" w:hAnsi="Calibri" w:cs="Calibri"/>
          <w:b/>
          <w:color w:val="00B04F"/>
          <w:spacing w:val="1"/>
          <w:sz w:val="28"/>
          <w:szCs w:val="28"/>
        </w:rPr>
        <w:t>o</w:t>
      </w:r>
      <w:r w:rsidR="00000000">
        <w:rPr>
          <w:rFonts w:ascii="Calibri" w:eastAsia="Calibri" w:hAnsi="Calibri" w:cs="Calibri"/>
          <w:b/>
          <w:color w:val="00B04F"/>
          <w:sz w:val="28"/>
          <w:szCs w:val="28"/>
        </w:rPr>
        <w:t>r</w:t>
      </w:r>
      <w:r w:rsidR="00000000">
        <w:rPr>
          <w:b/>
          <w:color w:val="00B04F"/>
          <w:spacing w:val="-9"/>
          <w:sz w:val="28"/>
          <w:szCs w:val="28"/>
        </w:rPr>
        <w:t xml:space="preserve"> </w:t>
      </w:r>
      <w:r w:rsidR="00000000">
        <w:rPr>
          <w:rFonts w:ascii="Calibri" w:eastAsia="Calibri" w:hAnsi="Calibri" w:cs="Calibri"/>
          <w:b/>
          <w:color w:val="00B04F"/>
          <w:spacing w:val="1"/>
          <w:sz w:val="28"/>
          <w:szCs w:val="28"/>
        </w:rPr>
        <w:t>pur</w:t>
      </w:r>
      <w:r w:rsidR="00000000">
        <w:rPr>
          <w:rFonts w:ascii="Calibri" w:eastAsia="Calibri" w:hAnsi="Calibri" w:cs="Calibri"/>
          <w:b/>
          <w:color w:val="00B04F"/>
          <w:sz w:val="28"/>
          <w:szCs w:val="28"/>
        </w:rPr>
        <w:t>c</w:t>
      </w:r>
      <w:r w:rsidR="00000000">
        <w:rPr>
          <w:rFonts w:ascii="Calibri" w:eastAsia="Calibri" w:hAnsi="Calibri" w:cs="Calibri"/>
          <w:b/>
          <w:color w:val="00B04F"/>
          <w:spacing w:val="-2"/>
          <w:sz w:val="28"/>
          <w:szCs w:val="28"/>
        </w:rPr>
        <w:t>h</w:t>
      </w:r>
      <w:r w:rsidR="00000000">
        <w:rPr>
          <w:rFonts w:ascii="Calibri" w:eastAsia="Calibri" w:hAnsi="Calibri" w:cs="Calibri"/>
          <w:b/>
          <w:color w:val="00B04F"/>
          <w:spacing w:val="1"/>
          <w:sz w:val="28"/>
          <w:szCs w:val="28"/>
        </w:rPr>
        <w:t>a</w:t>
      </w:r>
      <w:r w:rsidR="00000000">
        <w:rPr>
          <w:rFonts w:ascii="Calibri" w:eastAsia="Calibri" w:hAnsi="Calibri" w:cs="Calibri"/>
          <w:b/>
          <w:color w:val="00B04F"/>
          <w:spacing w:val="-1"/>
          <w:sz w:val="28"/>
          <w:szCs w:val="28"/>
        </w:rPr>
        <w:t>s</w:t>
      </w:r>
      <w:r w:rsidR="00000000">
        <w:rPr>
          <w:rFonts w:ascii="Calibri" w:eastAsia="Calibri" w:hAnsi="Calibri" w:cs="Calibri"/>
          <w:b/>
          <w:color w:val="00B04F"/>
          <w:sz w:val="28"/>
          <w:szCs w:val="28"/>
        </w:rPr>
        <w:t>e</w:t>
      </w:r>
      <w:r w:rsidR="00000000">
        <w:rPr>
          <w:b/>
          <w:color w:val="00B04F"/>
          <w:spacing w:val="-7"/>
          <w:sz w:val="28"/>
          <w:szCs w:val="28"/>
        </w:rPr>
        <w:t xml:space="preserve"> </w:t>
      </w:r>
      <w:r w:rsidR="00000000">
        <w:rPr>
          <w:rFonts w:ascii="Calibri" w:eastAsia="Calibri" w:hAnsi="Calibri" w:cs="Calibri"/>
          <w:b/>
          <w:color w:val="00B04F"/>
          <w:sz w:val="28"/>
          <w:szCs w:val="28"/>
        </w:rPr>
        <w:t>f</w:t>
      </w:r>
      <w:r w:rsidR="00000000">
        <w:rPr>
          <w:rFonts w:ascii="Calibri" w:eastAsia="Calibri" w:hAnsi="Calibri" w:cs="Calibri"/>
          <w:b/>
          <w:color w:val="00B04F"/>
          <w:spacing w:val="1"/>
          <w:sz w:val="28"/>
          <w:szCs w:val="28"/>
        </w:rPr>
        <w:t>o</w:t>
      </w:r>
      <w:r w:rsidR="00000000">
        <w:rPr>
          <w:rFonts w:ascii="Calibri" w:eastAsia="Calibri" w:hAnsi="Calibri" w:cs="Calibri"/>
          <w:b/>
          <w:color w:val="00B04F"/>
          <w:sz w:val="28"/>
          <w:szCs w:val="28"/>
        </w:rPr>
        <w:t>r</w:t>
      </w:r>
      <w:r w:rsidR="00000000">
        <w:rPr>
          <w:b/>
          <w:color w:val="00B04F"/>
          <w:spacing w:val="-6"/>
          <w:sz w:val="28"/>
          <w:szCs w:val="28"/>
        </w:rPr>
        <w:t xml:space="preserve"> </w:t>
      </w:r>
      <w:r w:rsidR="00000000">
        <w:rPr>
          <w:rFonts w:ascii="Calibri" w:eastAsia="Calibri" w:hAnsi="Calibri" w:cs="Calibri"/>
          <w:b/>
          <w:color w:val="00B04F"/>
          <w:sz w:val="28"/>
          <w:szCs w:val="28"/>
        </w:rPr>
        <w:t>$54</w:t>
      </w:r>
      <w:r w:rsidR="00000000">
        <w:rPr>
          <w:b/>
          <w:color w:val="00B04F"/>
          <w:spacing w:val="-8"/>
          <w:sz w:val="28"/>
          <w:szCs w:val="28"/>
        </w:rPr>
        <w:t xml:space="preserve"> </w:t>
      </w:r>
      <w:r w:rsidR="00000000">
        <w:rPr>
          <w:rFonts w:ascii="Calibri" w:eastAsia="Calibri" w:hAnsi="Calibri" w:cs="Calibri"/>
          <w:b/>
          <w:color w:val="00B04F"/>
          <w:sz w:val="28"/>
          <w:szCs w:val="28"/>
        </w:rPr>
        <w:t>f</w:t>
      </w:r>
      <w:r w:rsidR="00000000">
        <w:rPr>
          <w:rFonts w:ascii="Calibri" w:eastAsia="Calibri" w:hAnsi="Calibri" w:cs="Calibri"/>
          <w:b/>
          <w:color w:val="00B04F"/>
          <w:spacing w:val="1"/>
          <w:sz w:val="28"/>
          <w:szCs w:val="28"/>
        </w:rPr>
        <w:t>o</w:t>
      </w:r>
      <w:r w:rsidR="00000000">
        <w:rPr>
          <w:rFonts w:ascii="Calibri" w:eastAsia="Calibri" w:hAnsi="Calibri" w:cs="Calibri"/>
          <w:b/>
          <w:color w:val="00B04F"/>
          <w:sz w:val="28"/>
          <w:szCs w:val="28"/>
        </w:rPr>
        <w:t>r</w:t>
      </w:r>
      <w:r w:rsidR="00000000">
        <w:rPr>
          <w:b/>
          <w:color w:val="00B04F"/>
          <w:spacing w:val="-9"/>
          <w:sz w:val="28"/>
          <w:szCs w:val="28"/>
        </w:rPr>
        <w:t xml:space="preserve"> </w:t>
      </w:r>
      <w:r w:rsidR="00000000">
        <w:rPr>
          <w:rFonts w:ascii="Calibri" w:eastAsia="Calibri" w:hAnsi="Calibri" w:cs="Calibri"/>
          <w:b/>
          <w:color w:val="00B04F"/>
          <w:spacing w:val="1"/>
          <w:sz w:val="28"/>
          <w:szCs w:val="28"/>
        </w:rPr>
        <w:t>al</w:t>
      </w:r>
      <w:r w:rsidR="00000000">
        <w:rPr>
          <w:rFonts w:ascii="Calibri" w:eastAsia="Calibri" w:hAnsi="Calibri" w:cs="Calibri"/>
          <w:b/>
          <w:color w:val="00B04F"/>
          <w:sz w:val="28"/>
          <w:szCs w:val="28"/>
        </w:rPr>
        <w:t>l</w:t>
      </w:r>
      <w:r w:rsidR="00000000">
        <w:rPr>
          <w:b/>
          <w:color w:val="00B04F"/>
          <w:spacing w:val="-7"/>
          <w:sz w:val="28"/>
          <w:szCs w:val="28"/>
        </w:rPr>
        <w:t xml:space="preserve"> </w:t>
      </w:r>
      <w:r w:rsidR="00000000">
        <w:rPr>
          <w:rFonts w:ascii="Calibri" w:eastAsia="Calibri" w:hAnsi="Calibri" w:cs="Calibri"/>
          <w:b/>
          <w:color w:val="00B04F"/>
          <w:spacing w:val="1"/>
          <w:sz w:val="28"/>
          <w:szCs w:val="28"/>
        </w:rPr>
        <w:t>t</w:t>
      </w:r>
      <w:r w:rsidR="00000000">
        <w:rPr>
          <w:rFonts w:ascii="Calibri" w:eastAsia="Calibri" w:hAnsi="Calibri" w:cs="Calibri"/>
          <w:b/>
          <w:color w:val="00B04F"/>
          <w:spacing w:val="-2"/>
          <w:sz w:val="28"/>
          <w:szCs w:val="28"/>
        </w:rPr>
        <w:t>h</w:t>
      </w:r>
      <w:r w:rsidR="00000000">
        <w:rPr>
          <w:rFonts w:ascii="Calibri" w:eastAsia="Calibri" w:hAnsi="Calibri" w:cs="Calibri"/>
          <w:b/>
          <w:color w:val="00B04F"/>
          <w:spacing w:val="1"/>
          <w:sz w:val="28"/>
          <w:szCs w:val="28"/>
        </w:rPr>
        <w:t>re</w:t>
      </w:r>
      <w:r w:rsidR="00000000">
        <w:rPr>
          <w:rFonts w:ascii="Calibri" w:eastAsia="Calibri" w:hAnsi="Calibri" w:cs="Calibri"/>
          <w:b/>
          <w:color w:val="00B04F"/>
          <w:sz w:val="28"/>
          <w:szCs w:val="28"/>
        </w:rPr>
        <w:t>e</w:t>
      </w:r>
      <w:r w:rsidR="00000000">
        <w:rPr>
          <w:b/>
          <w:color w:val="00B04F"/>
          <w:spacing w:val="-7"/>
          <w:sz w:val="28"/>
          <w:szCs w:val="28"/>
        </w:rPr>
        <w:t xml:space="preserve"> </w:t>
      </w:r>
      <w:r w:rsidR="00000000">
        <w:rPr>
          <w:rFonts w:ascii="Calibri" w:eastAsia="Calibri" w:hAnsi="Calibri" w:cs="Calibri"/>
          <w:b/>
          <w:color w:val="00B04F"/>
          <w:spacing w:val="-2"/>
          <w:sz w:val="28"/>
          <w:szCs w:val="28"/>
        </w:rPr>
        <w:t>d</w:t>
      </w:r>
      <w:r w:rsidR="00000000">
        <w:rPr>
          <w:rFonts w:ascii="Calibri" w:eastAsia="Calibri" w:hAnsi="Calibri" w:cs="Calibri"/>
          <w:b/>
          <w:color w:val="00B04F"/>
          <w:spacing w:val="1"/>
          <w:sz w:val="28"/>
          <w:szCs w:val="28"/>
        </w:rPr>
        <w:t>a</w:t>
      </w:r>
      <w:r w:rsidR="00000000">
        <w:rPr>
          <w:rFonts w:ascii="Calibri" w:eastAsia="Calibri" w:hAnsi="Calibri" w:cs="Calibri"/>
          <w:b/>
          <w:color w:val="00B04F"/>
          <w:spacing w:val="-1"/>
          <w:sz w:val="28"/>
          <w:szCs w:val="28"/>
        </w:rPr>
        <w:t>y</w:t>
      </w:r>
      <w:r w:rsidR="00000000">
        <w:rPr>
          <w:rFonts w:ascii="Calibri" w:eastAsia="Calibri" w:hAnsi="Calibri" w:cs="Calibri"/>
          <w:b/>
          <w:color w:val="00B04F"/>
          <w:sz w:val="28"/>
          <w:szCs w:val="28"/>
        </w:rPr>
        <w:t>s</w:t>
      </w:r>
      <w:r w:rsidR="00000000">
        <w:rPr>
          <w:b/>
          <w:color w:val="00B04F"/>
          <w:spacing w:val="-7"/>
          <w:sz w:val="28"/>
          <w:szCs w:val="28"/>
        </w:rPr>
        <w:t xml:space="preserve"> </w:t>
      </w:r>
      <w:r w:rsidR="00000000">
        <w:rPr>
          <w:rFonts w:ascii="Calibri" w:eastAsia="Calibri" w:hAnsi="Calibri" w:cs="Calibri"/>
          <w:b/>
          <w:color w:val="00B04F"/>
          <w:spacing w:val="1"/>
          <w:sz w:val="28"/>
          <w:szCs w:val="28"/>
        </w:rPr>
        <w:t>a</w:t>
      </w:r>
      <w:r w:rsidR="00000000">
        <w:rPr>
          <w:rFonts w:ascii="Calibri" w:eastAsia="Calibri" w:hAnsi="Calibri" w:cs="Calibri"/>
          <w:b/>
          <w:color w:val="00B04F"/>
          <w:spacing w:val="-2"/>
          <w:sz w:val="28"/>
          <w:szCs w:val="28"/>
        </w:rPr>
        <w:t>n</w:t>
      </w:r>
      <w:r w:rsidR="00000000">
        <w:rPr>
          <w:rFonts w:ascii="Calibri" w:eastAsia="Calibri" w:hAnsi="Calibri" w:cs="Calibri"/>
          <w:b/>
          <w:color w:val="00B04F"/>
          <w:sz w:val="28"/>
          <w:szCs w:val="28"/>
        </w:rPr>
        <w:t>d</w:t>
      </w:r>
      <w:r w:rsidR="00000000">
        <w:rPr>
          <w:b/>
          <w:color w:val="00B04F"/>
          <w:spacing w:val="-7"/>
          <w:sz w:val="28"/>
          <w:szCs w:val="28"/>
        </w:rPr>
        <w:t xml:space="preserve"> </w:t>
      </w:r>
      <w:r w:rsidR="00000000">
        <w:rPr>
          <w:rFonts w:ascii="Calibri" w:eastAsia="Calibri" w:hAnsi="Calibri" w:cs="Calibri"/>
          <w:b/>
          <w:color w:val="00B04F"/>
          <w:sz w:val="28"/>
          <w:szCs w:val="28"/>
        </w:rPr>
        <w:t>12</w:t>
      </w:r>
      <w:r w:rsidR="00000000">
        <w:rPr>
          <w:b/>
          <w:color w:val="00B04F"/>
          <w:spacing w:val="-8"/>
          <w:sz w:val="28"/>
          <w:szCs w:val="28"/>
        </w:rPr>
        <w:t xml:space="preserve"> </w:t>
      </w:r>
      <w:r w:rsidR="00000000">
        <w:rPr>
          <w:rFonts w:ascii="Calibri" w:eastAsia="Calibri" w:hAnsi="Calibri" w:cs="Calibri"/>
          <w:b/>
          <w:color w:val="00B04F"/>
          <w:spacing w:val="1"/>
          <w:sz w:val="28"/>
          <w:szCs w:val="28"/>
        </w:rPr>
        <w:t>less</w:t>
      </w:r>
      <w:r w:rsidR="00000000">
        <w:rPr>
          <w:rFonts w:ascii="Calibri" w:eastAsia="Calibri" w:hAnsi="Calibri" w:cs="Calibri"/>
          <w:b/>
          <w:color w:val="00B04F"/>
          <w:spacing w:val="-2"/>
          <w:sz w:val="28"/>
          <w:szCs w:val="28"/>
        </w:rPr>
        <w:t>o</w:t>
      </w:r>
      <w:r w:rsidR="00000000">
        <w:rPr>
          <w:rFonts w:ascii="Calibri" w:eastAsia="Calibri" w:hAnsi="Calibri" w:cs="Calibri"/>
          <w:b/>
          <w:color w:val="00B04F"/>
          <w:spacing w:val="1"/>
          <w:sz w:val="28"/>
          <w:szCs w:val="28"/>
        </w:rPr>
        <w:t>n</w:t>
      </w:r>
      <w:r w:rsidR="00000000">
        <w:rPr>
          <w:rFonts w:ascii="Calibri" w:eastAsia="Calibri" w:hAnsi="Calibri" w:cs="Calibri"/>
          <w:b/>
          <w:color w:val="00B04F"/>
          <w:sz w:val="28"/>
          <w:szCs w:val="28"/>
        </w:rPr>
        <w:t>s</w:t>
      </w:r>
      <w:r w:rsidR="00000000">
        <w:rPr>
          <w:b/>
          <w:color w:val="00B04F"/>
          <w:sz w:val="28"/>
          <w:szCs w:val="28"/>
        </w:rPr>
        <w:t xml:space="preserve"> </w:t>
      </w:r>
      <w:r w:rsidR="00000000">
        <w:rPr>
          <w:rFonts w:ascii="Calibri" w:eastAsia="Calibri" w:hAnsi="Calibri" w:cs="Calibri"/>
          <w:b/>
          <w:color w:val="00B0F0"/>
          <w:spacing w:val="1"/>
          <w:sz w:val="28"/>
          <w:szCs w:val="28"/>
        </w:rPr>
        <w:t>a</w:t>
      </w:r>
      <w:r w:rsidR="00000000">
        <w:rPr>
          <w:rFonts w:ascii="Calibri" w:eastAsia="Calibri" w:hAnsi="Calibri" w:cs="Calibri"/>
          <w:b/>
          <w:color w:val="00B0F0"/>
          <w:sz w:val="28"/>
          <w:szCs w:val="28"/>
        </w:rPr>
        <w:t>t</w:t>
      </w:r>
      <w:r w:rsidR="00000000">
        <w:rPr>
          <w:b/>
          <w:color w:val="00B0F0"/>
          <w:sz w:val="28"/>
          <w:szCs w:val="28"/>
        </w:rPr>
        <w:t xml:space="preserve"> </w:t>
      </w:r>
      <w:hyperlink r:id="rId12">
        <w:r w:rsidR="004266CA">
          <w:rPr>
            <w:rFonts w:ascii="Calibri" w:eastAsia="Calibri" w:hAnsi="Calibri" w:cs="Calibri"/>
            <w:b/>
            <w:color w:val="00B0F0"/>
            <w:sz w:val="28"/>
            <w:szCs w:val="28"/>
            <w:u w:val="thick" w:color="00B0F0"/>
          </w:rPr>
          <w:t>www</w:t>
        </w:r>
        <w:r w:rsidR="004266CA">
          <w:rPr>
            <w:rFonts w:ascii="Calibri" w:eastAsia="Calibri" w:hAnsi="Calibri" w:cs="Calibri"/>
            <w:b/>
            <w:color w:val="00B0F0"/>
            <w:spacing w:val="-1"/>
            <w:sz w:val="28"/>
            <w:szCs w:val="28"/>
            <w:u w:val="thick" w:color="00B0F0"/>
          </w:rPr>
          <w:t>.</w:t>
        </w:r>
        <w:r w:rsidR="004266CA">
          <w:rPr>
            <w:rFonts w:ascii="Calibri" w:eastAsia="Calibri" w:hAnsi="Calibri" w:cs="Calibri"/>
            <w:b/>
            <w:color w:val="00B0F0"/>
            <w:sz w:val="28"/>
            <w:szCs w:val="28"/>
            <w:u w:val="thick" w:color="00B0F0"/>
          </w:rPr>
          <w:t>2m</w:t>
        </w:r>
        <w:r w:rsidR="004266CA">
          <w:rPr>
            <w:rFonts w:ascii="Calibri" w:eastAsia="Calibri" w:hAnsi="Calibri" w:cs="Calibri"/>
            <w:b/>
            <w:color w:val="00B0F0"/>
            <w:spacing w:val="1"/>
            <w:sz w:val="28"/>
            <w:szCs w:val="28"/>
            <w:u w:val="thick" w:color="00B0F0"/>
          </w:rPr>
          <w:t>an</w:t>
        </w:r>
        <w:r w:rsidR="004266CA">
          <w:rPr>
            <w:rFonts w:ascii="Calibri" w:eastAsia="Calibri" w:hAnsi="Calibri" w:cs="Calibri"/>
            <w:b/>
            <w:color w:val="00B0F0"/>
            <w:spacing w:val="-3"/>
            <w:sz w:val="28"/>
            <w:szCs w:val="28"/>
            <w:u w:val="thick" w:color="00B0F0"/>
          </w:rPr>
          <w:t>y</w:t>
        </w:r>
        <w:r w:rsidR="004266CA">
          <w:rPr>
            <w:rFonts w:ascii="Calibri" w:eastAsia="Calibri" w:hAnsi="Calibri" w:cs="Calibri"/>
            <w:b/>
            <w:color w:val="00B0F0"/>
            <w:spacing w:val="1"/>
            <w:sz w:val="28"/>
            <w:szCs w:val="28"/>
            <w:u w:val="thick" w:color="00B0F0"/>
          </w:rPr>
          <w:t>L</w:t>
        </w:r>
        <w:r w:rsidR="004266CA">
          <w:rPr>
            <w:rFonts w:ascii="Calibri" w:eastAsia="Calibri" w:hAnsi="Calibri" w:cs="Calibri"/>
            <w:b/>
            <w:color w:val="00B0F0"/>
            <w:spacing w:val="-2"/>
            <w:sz w:val="28"/>
            <w:szCs w:val="28"/>
            <w:u w:val="thick" w:color="00B0F0"/>
          </w:rPr>
          <w:t>i</w:t>
        </w:r>
        <w:r w:rsidR="004266CA">
          <w:rPr>
            <w:rFonts w:ascii="Calibri" w:eastAsia="Calibri" w:hAnsi="Calibri" w:cs="Calibri"/>
            <w:b/>
            <w:color w:val="00B0F0"/>
            <w:spacing w:val="1"/>
            <w:sz w:val="28"/>
            <w:szCs w:val="28"/>
            <w:u w:val="thick" w:color="00B0F0"/>
          </w:rPr>
          <w:t>z</w:t>
        </w:r>
        <w:r w:rsidR="004266CA">
          <w:rPr>
            <w:rFonts w:ascii="Calibri" w:eastAsia="Calibri" w:hAnsi="Calibri" w:cs="Calibri"/>
            <w:b/>
            <w:color w:val="00B0F0"/>
            <w:spacing w:val="-2"/>
            <w:sz w:val="28"/>
            <w:szCs w:val="28"/>
            <w:u w:val="thick" w:color="00B0F0"/>
          </w:rPr>
          <w:t>a</w:t>
        </w:r>
        <w:r w:rsidR="004266CA">
          <w:rPr>
            <w:rFonts w:ascii="Calibri" w:eastAsia="Calibri" w:hAnsi="Calibri" w:cs="Calibri"/>
            <w:b/>
            <w:color w:val="00B0F0"/>
            <w:spacing w:val="-1"/>
            <w:sz w:val="28"/>
            <w:szCs w:val="28"/>
            <w:u w:val="thick" w:color="00B0F0"/>
          </w:rPr>
          <w:t>r</w:t>
        </w:r>
        <w:r w:rsidR="004266CA">
          <w:rPr>
            <w:rFonts w:ascii="Calibri" w:eastAsia="Calibri" w:hAnsi="Calibri" w:cs="Calibri"/>
            <w:b/>
            <w:color w:val="00B0F0"/>
            <w:spacing w:val="1"/>
            <w:sz w:val="28"/>
            <w:szCs w:val="28"/>
            <w:u w:val="thick" w:color="00B0F0"/>
          </w:rPr>
          <w:t>ds</w:t>
        </w:r>
        <w:r w:rsidR="004266CA">
          <w:rPr>
            <w:rFonts w:ascii="Calibri" w:eastAsia="Calibri" w:hAnsi="Calibri" w:cs="Calibri"/>
            <w:b/>
            <w:color w:val="00B0F0"/>
            <w:sz w:val="28"/>
            <w:szCs w:val="28"/>
            <w:u w:val="thick" w:color="00B0F0"/>
          </w:rPr>
          <w:t>.c</w:t>
        </w:r>
        <w:r w:rsidR="004266CA">
          <w:rPr>
            <w:rFonts w:ascii="Calibri" w:eastAsia="Calibri" w:hAnsi="Calibri" w:cs="Calibri"/>
            <w:b/>
            <w:color w:val="00B0F0"/>
            <w:spacing w:val="1"/>
            <w:sz w:val="28"/>
            <w:szCs w:val="28"/>
            <w:u w:val="thick" w:color="00B0F0"/>
          </w:rPr>
          <w:t>o</w:t>
        </w:r>
        <w:r w:rsidR="004266CA">
          <w:rPr>
            <w:rFonts w:ascii="Calibri" w:eastAsia="Calibri" w:hAnsi="Calibri" w:cs="Calibri"/>
            <w:b/>
            <w:color w:val="00B0F0"/>
            <w:sz w:val="28"/>
            <w:szCs w:val="28"/>
            <w:u w:val="thick" w:color="00B0F0"/>
          </w:rPr>
          <w:t>m</w:t>
        </w:r>
      </w:hyperlink>
    </w:p>
    <w:sectPr w:rsidR="004266CA">
      <w:pgSz w:w="12240" w:h="15840"/>
      <w:pgMar w:top="1360" w:right="1520" w:bottom="280" w:left="960" w:header="0" w:footer="13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6EEFA" w14:textId="77777777" w:rsidR="00FB5B4D" w:rsidRDefault="00FB5B4D">
      <w:r>
        <w:separator/>
      </w:r>
    </w:p>
  </w:endnote>
  <w:endnote w:type="continuationSeparator" w:id="0">
    <w:p w14:paraId="25CD4E58" w14:textId="77777777" w:rsidR="00FB5B4D" w:rsidRDefault="00FB5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C8FCD" w14:textId="4D84C8D6" w:rsidR="004266CA" w:rsidRDefault="00FB5B4D">
    <w:pPr>
      <w:spacing w:line="200" w:lineRule="exact"/>
    </w:pPr>
    <w:r>
      <w:pict w14:anchorId="32BFB468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alt="" style="position:absolute;margin-left:390.7pt;margin-top:732.65pt;width:153.05pt;height:24.2pt;z-index:-251657728;mso-wrap-style:square;mso-wrap-edited:f;mso-width-percent:0;mso-height-percent:0;mso-position-horizontal-relative:page;mso-position-vertical-relative:page;mso-width-percent:0;mso-height-percent:0;v-text-anchor:top" filled="f" stroked="f">
          <v:textbox style="mso-next-textbox:#_x0000_s1027" inset="0,0,0,0">
            <w:txbxContent>
              <w:p w14:paraId="4C4070DC" w14:textId="77777777" w:rsidR="004266CA" w:rsidRDefault="00000000">
                <w:pPr>
                  <w:spacing w:line="200" w:lineRule="exact"/>
                  <w:ind w:left="2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spacing w:val="1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spacing w:val="1"/>
                    <w:position w:val="1"/>
                  </w:rPr>
                  <w:t>b</w:t>
                </w:r>
                <w:r>
                  <w:rPr>
                    <w:rFonts w:ascii="Calibri" w:eastAsia="Calibri" w:hAnsi="Calibri" w:cs="Calibri"/>
                    <w:spacing w:val="2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spacing w:val="1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position w:val="1"/>
                  </w:rPr>
                  <w:t>e</w:t>
                </w:r>
                <w:r>
                  <w:rPr>
                    <w:spacing w:val="-1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</w:rPr>
                  <w:t>-</w:t>
                </w:r>
                <w:r>
                  <w:rPr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</w:rPr>
                  <w:t>2m</w:t>
                </w:r>
                <w:r>
                  <w:rPr>
                    <w:rFonts w:ascii="Calibri" w:eastAsia="Calibri" w:hAnsi="Calibri" w:cs="Calibri"/>
                    <w:spacing w:val="1"/>
                    <w:position w:val="1"/>
                  </w:rPr>
                  <w:t>any</w:t>
                </w:r>
                <w:r>
                  <w:rPr>
                    <w:rFonts w:ascii="Calibri" w:eastAsia="Calibri" w:hAnsi="Calibri" w:cs="Calibri"/>
                    <w:position w:val="1"/>
                  </w:rPr>
                  <w:t>li</w:t>
                </w:r>
                <w:r>
                  <w:rPr>
                    <w:rFonts w:ascii="Calibri" w:eastAsia="Calibri" w:hAnsi="Calibri" w:cs="Calibri"/>
                    <w:spacing w:val="1"/>
                    <w:position w:val="1"/>
                  </w:rPr>
                  <w:t>za</w:t>
                </w:r>
                <w:r>
                  <w:rPr>
                    <w:rFonts w:ascii="Calibri" w:eastAsia="Calibri" w:hAnsi="Calibri" w:cs="Calibri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spacing w:val="1"/>
                    <w:position w:val="1"/>
                  </w:rPr>
                  <w:t>ds</w:t>
                </w:r>
                <w:r>
                  <w:rPr>
                    <w:rFonts w:ascii="Calibri" w:eastAsia="Calibri" w:hAnsi="Calibri" w:cs="Calibri"/>
                    <w:position w:val="1"/>
                  </w:rPr>
                  <w:t>.c</w:t>
                </w:r>
                <w:r>
                  <w:rPr>
                    <w:rFonts w:ascii="Calibri" w:eastAsia="Calibri" w:hAnsi="Calibri" w:cs="Calibri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position w:val="1"/>
                  </w:rPr>
                  <w:t>m</w:t>
                </w:r>
              </w:p>
              <w:p w14:paraId="5F369637" w14:textId="2C8E8BFF" w:rsidR="004266CA" w:rsidRDefault="00000000">
                <w:pPr>
                  <w:ind w:left="63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spacing w:val="-1"/>
                  </w:rPr>
                  <w:t>e</w:t>
                </w:r>
                <w:r>
                  <w:rPr>
                    <w:rFonts w:ascii="Calibri" w:eastAsia="Calibri" w:hAnsi="Calibri" w:cs="Calibri"/>
                  </w:rPr>
                  <w:t>m</w:t>
                </w:r>
                <w:r>
                  <w:rPr>
                    <w:rFonts w:ascii="Calibri" w:eastAsia="Calibri" w:hAnsi="Calibri" w:cs="Calibri"/>
                    <w:spacing w:val="1"/>
                  </w:rPr>
                  <w:t>a</w:t>
                </w:r>
                <w:r>
                  <w:rPr>
                    <w:rFonts w:ascii="Calibri" w:eastAsia="Calibri" w:hAnsi="Calibri" w:cs="Calibri"/>
                  </w:rPr>
                  <w:t>il</w:t>
                </w:r>
                <w:r>
                  <w:rPr>
                    <w:spacing w:val="-6"/>
                  </w:rPr>
                  <w:t xml:space="preserve"> </w:t>
                </w:r>
                <w:r w:rsidR="00550D80" w:rsidRPr="00550D80">
                  <w:rPr>
                    <w:rFonts w:ascii="Calibri" w:eastAsia="Calibri" w:hAnsi="Calibri" w:cs="Calibri"/>
                  </w:rPr>
                  <w:t>–</w:t>
                </w:r>
                <w:r w:rsidRPr="00550D80">
                  <w:rPr>
                    <w:spacing w:val="-6"/>
                  </w:rPr>
                  <w:t xml:space="preserve"> </w:t>
                </w:r>
                <w:hyperlink r:id="rId1" w:history="1">
                  <w:r w:rsidR="00550D80" w:rsidRPr="00550D80">
                    <w:rPr>
                      <w:rStyle w:val="Hyperlink"/>
                      <w:rFonts w:ascii="Calibri" w:eastAsia="Calibri" w:hAnsi="Calibri" w:cs="Calibri"/>
                      <w:color w:val="auto"/>
                      <w:spacing w:val="-1"/>
                      <w:u w:val="none"/>
                    </w:rPr>
                    <w:t>sewmonkey.sew@gmail.com</w:t>
                  </w:r>
                </w:hyperlink>
              </w:p>
            </w:txbxContent>
          </v:textbox>
          <w10:wrap anchorx="page" anchory="page"/>
        </v:shape>
      </w:pict>
    </w:r>
    <w:r>
      <w:pict w14:anchorId="728A3B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" style="position:absolute;margin-left:263.9pt;margin-top:715.55pt;width:87.5pt;height:44.05pt;z-index:-251659776;mso-wrap-edited:f;mso-width-percent:0;mso-height-percent:0;mso-position-horizontal-relative:page;mso-position-vertical-relative:page;mso-width-percent:0;mso-height-percent:0">
          <v:imagedata r:id="rId2" o:title=""/>
          <w10:wrap anchorx="page" anchory="page"/>
        </v:shape>
      </w:pict>
    </w:r>
    <w:r>
      <w:pict w14:anchorId="7D544BA6">
        <v:shape id="_x0000_s1025" type="#_x0000_t202" alt="" style="position:absolute;margin-left:53pt;margin-top:732.65pt;width:157.05pt;height:24.2pt;z-index:-251658752;mso-wrap-style:square;mso-wrap-edited:f;mso-width-percent:0;mso-height-percent:0;mso-position-horizontal-relative:page;mso-position-vertical-relative:page;mso-width-percent:0;mso-height-percent:0;v-text-anchor:top" filled="f" stroked="f">
          <v:textbox style="mso-next-textbox:#_x0000_s1025" inset="0,0,0,0">
            <w:txbxContent>
              <w:p w14:paraId="4129F60C" w14:textId="77777777" w:rsidR="004266CA" w:rsidRDefault="00000000">
                <w:pPr>
                  <w:spacing w:line="200" w:lineRule="exact"/>
                  <w:ind w:left="2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spacing w:val="-1"/>
                    <w:position w:val="1"/>
                  </w:rPr>
                  <w:t>Te</w:t>
                </w:r>
                <w:r>
                  <w:rPr>
                    <w:rFonts w:ascii="Calibri" w:eastAsia="Calibri" w:hAnsi="Calibri" w:cs="Calibri"/>
                    <w:position w:val="1"/>
                  </w:rPr>
                  <w:t>ri</w:t>
                </w:r>
                <w:r>
                  <w:rPr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1"/>
                    <w:position w:val="1"/>
                  </w:rPr>
                  <w:t>Ha</w:t>
                </w:r>
                <w:r>
                  <w:rPr>
                    <w:rFonts w:ascii="Calibri" w:eastAsia="Calibri" w:hAnsi="Calibri" w:cs="Calibri"/>
                    <w:position w:val="1"/>
                  </w:rPr>
                  <w:t>ll</w:t>
                </w:r>
                <w:r>
                  <w:rPr>
                    <w:position w:val="1"/>
                  </w:rPr>
                  <w:t xml:space="preserve"> </w:t>
                </w:r>
                <w:r>
                  <w:rPr>
                    <w:spacing w:val="3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</w:rPr>
                  <w:t>All</w:t>
                </w:r>
                <w:r>
                  <w:rPr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spacing w:val="2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spacing w:val="1"/>
                    <w:position w:val="1"/>
                  </w:rPr>
                  <w:t>ht</w:t>
                </w:r>
                <w:r>
                  <w:rPr>
                    <w:rFonts w:ascii="Calibri" w:eastAsia="Calibri" w:hAnsi="Calibri" w:cs="Calibri"/>
                    <w:position w:val="1"/>
                  </w:rPr>
                  <w:t>s</w:t>
                </w:r>
                <w:r>
                  <w:rPr>
                    <w:spacing w:val="-8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spacing w:val="1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spacing w:val="1"/>
                    <w:position w:val="1"/>
                  </w:rPr>
                  <w:t>v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position w:val="1"/>
                  </w:rPr>
                  <w:t>d</w:t>
                </w:r>
                <w:r>
                  <w:rPr>
                    <w:spacing w:val="-10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</w:rPr>
                  <w:t>2026</w:t>
                </w:r>
              </w:p>
              <w:p w14:paraId="01D0EEFF" w14:textId="77777777" w:rsidR="004266CA" w:rsidRDefault="00000000">
                <w:pPr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2026</w:t>
                </w:r>
                <w:r>
                  <w:rPr>
                    <w:spacing w:val="-8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1"/>
                  </w:rPr>
                  <w:t>Janua</w:t>
                </w:r>
                <w:r>
                  <w:rPr>
                    <w:rFonts w:ascii="Calibri" w:eastAsia="Calibri" w:hAnsi="Calibri" w:cs="Calibri"/>
                  </w:rPr>
                  <w:t>ry</w:t>
                </w:r>
                <w:r>
                  <w:rPr>
                    <w:spacing w:val="-9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1"/>
                  </w:rPr>
                  <w:t>Ev</w:t>
                </w:r>
                <w:r>
                  <w:rPr>
                    <w:rFonts w:ascii="Calibri" w:eastAsia="Calibri" w:hAnsi="Calibri" w:cs="Calibri"/>
                    <w:spacing w:val="-1"/>
                  </w:rPr>
                  <w:t>e</w:t>
                </w:r>
                <w:r>
                  <w:rPr>
                    <w:rFonts w:ascii="Calibri" w:eastAsia="Calibri" w:hAnsi="Calibri" w:cs="Calibri"/>
                    <w:spacing w:val="1"/>
                  </w:rPr>
                  <w:t>n</w:t>
                </w:r>
                <w:r>
                  <w:rPr>
                    <w:rFonts w:ascii="Calibri" w:eastAsia="Calibri" w:hAnsi="Calibri" w:cs="Calibri"/>
                  </w:rPr>
                  <w:t>t</w:t>
                </w:r>
                <w:r>
                  <w:rPr>
                    <w:spacing w:val="-9"/>
                  </w:rPr>
                  <w:t xml:space="preserve"> </w:t>
                </w:r>
                <w:r>
                  <w:rPr>
                    <w:rFonts w:ascii="Calibri" w:eastAsia="Calibri" w:hAnsi="Calibri" w:cs="Calibri"/>
                  </w:rPr>
                  <w:t>Fl</w:t>
                </w:r>
                <w:r>
                  <w:rPr>
                    <w:rFonts w:ascii="Calibri" w:eastAsia="Calibri" w:hAnsi="Calibri" w:cs="Calibri"/>
                    <w:spacing w:val="1"/>
                  </w:rPr>
                  <w:t>y</w:t>
                </w:r>
                <w:r>
                  <w:rPr>
                    <w:rFonts w:ascii="Calibri" w:eastAsia="Calibri" w:hAnsi="Calibri" w:cs="Calibri"/>
                    <w:spacing w:val="-1"/>
                  </w:rPr>
                  <w:t>e</w:t>
                </w:r>
                <w:r>
                  <w:rPr>
                    <w:rFonts w:ascii="Calibri" w:eastAsia="Calibri" w:hAnsi="Calibri" w:cs="Calibri"/>
                  </w:rPr>
                  <w:t>r</w:t>
                </w:r>
                <w:r>
                  <w:t xml:space="preserve">  </w:t>
                </w:r>
                <w:r>
                  <w:rPr>
                    <w:spacing w:val="29"/>
                  </w:rPr>
                  <w:t xml:space="preserve"> </w:t>
                </w:r>
                <w:r>
                  <w:rPr>
                    <w:rFonts w:ascii="Calibri" w:eastAsia="Calibri" w:hAnsi="Calibri" w:cs="Calibri"/>
                  </w:rPr>
                  <w:t>P</w:t>
                </w:r>
                <w:r>
                  <w:rPr>
                    <w:rFonts w:ascii="Calibri" w:eastAsia="Calibri" w:hAnsi="Calibri" w:cs="Calibri"/>
                    <w:spacing w:val="-2"/>
                  </w:rPr>
                  <w:t>a</w:t>
                </w:r>
                <w:r>
                  <w:rPr>
                    <w:rFonts w:ascii="Calibri" w:eastAsia="Calibri" w:hAnsi="Calibri" w:cs="Calibri"/>
                  </w:rPr>
                  <w:t>ge</w:t>
                </w:r>
                <w:r>
                  <w:rPr>
                    <w:spacing w:val="-4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Calibri" w:eastAsia="Calibri" w:hAnsi="Calibri" w:cs="Calibri"/>
                    <w:b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b/>
                    <w:spacing w:val="-5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1"/>
                  </w:rPr>
                  <w:t>o</w:t>
                </w:r>
                <w:r>
                  <w:rPr>
                    <w:rFonts w:ascii="Calibri" w:eastAsia="Calibri" w:hAnsi="Calibri" w:cs="Calibri"/>
                  </w:rPr>
                  <w:t>f</w:t>
                </w:r>
                <w:r>
                  <w:rPr>
                    <w:spacing w:val="-7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b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E79AD" w14:textId="77777777" w:rsidR="00FB5B4D" w:rsidRDefault="00FB5B4D">
      <w:r>
        <w:separator/>
      </w:r>
    </w:p>
  </w:footnote>
  <w:footnote w:type="continuationSeparator" w:id="0">
    <w:p w14:paraId="0C6CF697" w14:textId="77777777" w:rsidR="00FB5B4D" w:rsidRDefault="00FB5B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BD7C8D"/>
    <w:multiLevelType w:val="multilevel"/>
    <w:tmpl w:val="E372424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99194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defaultTabStop w:val="720"/>
  <w:drawingGridHorizontalSpacing w:val="187"/>
  <w:drawingGridVerticalSpacing w:val="187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6CA"/>
    <w:rsid w:val="0009255D"/>
    <w:rsid w:val="00214202"/>
    <w:rsid w:val="004266CA"/>
    <w:rsid w:val="004B640C"/>
    <w:rsid w:val="00550D80"/>
    <w:rsid w:val="00590931"/>
    <w:rsid w:val="00643B8E"/>
    <w:rsid w:val="00643E28"/>
    <w:rsid w:val="008F5144"/>
    <w:rsid w:val="00964967"/>
    <w:rsid w:val="00C53F11"/>
    <w:rsid w:val="00D321DF"/>
    <w:rsid w:val="00E92690"/>
    <w:rsid w:val="00F145B8"/>
    <w:rsid w:val="00FB5B4D"/>
    <w:rsid w:val="00FE4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."/>
  <w:listSeparator w:val=","/>
  <w14:docId w14:val="3D6F5FA2"/>
  <w15:docId w15:val="{5C265F56-7BFF-40A1-8ED8-033CAAA7F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50D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0D80"/>
  </w:style>
  <w:style w:type="paragraph" w:styleId="Footer">
    <w:name w:val="footer"/>
    <w:basedOn w:val="Normal"/>
    <w:link w:val="FooterChar"/>
    <w:uiPriority w:val="99"/>
    <w:unhideWhenUsed/>
    <w:rsid w:val="00550D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0D80"/>
  </w:style>
  <w:style w:type="character" w:styleId="Hyperlink">
    <w:name w:val="Hyperlink"/>
    <w:basedOn w:val="DefaultParagraphFont"/>
    <w:uiPriority w:val="99"/>
    <w:unhideWhenUsed/>
    <w:rsid w:val="00550D8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0D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2manyLizard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hyperlink" Target="mailto:sewmonkey.sew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505</Words>
  <Characters>2882</Characters>
  <Application>Microsoft Office Word</Application>
  <DocSecurity>0</DocSecurity>
  <Lines>24</Lines>
  <Paragraphs>6</Paragraphs>
  <ScaleCrop>false</ScaleCrop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 Ferguson</cp:lastModifiedBy>
  <cp:revision>2</cp:revision>
  <cp:lastPrinted>2025-11-10T20:43:00Z</cp:lastPrinted>
  <dcterms:created xsi:type="dcterms:W3CDTF">2025-12-18T22:58:00Z</dcterms:created>
  <dcterms:modified xsi:type="dcterms:W3CDTF">2025-12-18T22:58:00Z</dcterms:modified>
</cp:coreProperties>
</file>